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336" w:rsidRPr="002E571A" w:rsidRDefault="00EF1336" w:rsidP="00EF1336">
      <w:pPr>
        <w:jc w:val="right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Форма 2 «Требования к предмету оферты»</w:t>
      </w:r>
    </w:p>
    <w:p w:rsidR="008F44AB" w:rsidRDefault="008F44AB" w:rsidP="00EF1336">
      <w:pPr>
        <w:jc w:val="center"/>
        <w:rPr>
          <w:rFonts w:cs="Arial"/>
          <w:b/>
          <w:szCs w:val="22"/>
        </w:rPr>
      </w:pPr>
    </w:p>
    <w:p w:rsidR="00EF1336" w:rsidRDefault="00EF1336" w:rsidP="00EF1336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ТРЕБОВАНИЯ К ПРЕДМЕТУ ОФЕРТЫ</w:t>
      </w:r>
    </w:p>
    <w:p w:rsidR="00EF1336" w:rsidRPr="00EF1336" w:rsidRDefault="00EF1336" w:rsidP="00EF1336">
      <w:pPr>
        <w:autoSpaceDE w:val="0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>1.Общие положения.</w:t>
      </w:r>
    </w:p>
    <w:p w:rsidR="008555D3" w:rsidRPr="00DF569B" w:rsidRDefault="00EF1336" w:rsidP="008555D3">
      <w:pPr>
        <w:jc w:val="both"/>
        <w:rPr>
          <w:szCs w:val="22"/>
        </w:rPr>
      </w:pPr>
      <w:r w:rsidRPr="00EF1336">
        <w:rPr>
          <w:rFonts w:cs="Arial"/>
          <w:b/>
          <w:szCs w:val="22"/>
          <w:u w:val="single"/>
        </w:rPr>
        <w:t>Предмет закупки</w:t>
      </w:r>
      <w:r w:rsidRPr="00EF1336">
        <w:rPr>
          <w:rFonts w:cs="Arial"/>
          <w:szCs w:val="22"/>
        </w:rPr>
        <w:t xml:space="preserve">: </w:t>
      </w:r>
      <w:r w:rsidR="009F458B" w:rsidRPr="009F458B">
        <w:rPr>
          <w:szCs w:val="22"/>
        </w:rPr>
        <w:t>Выполнение работ по отбору проб катализаторов из реакторов (с частичной выгрузкой и загрузкой) на блоке установки ГК по производству базовых масел III группы цеха №4 ОАО «</w:t>
      </w:r>
      <w:proofErr w:type="spellStart"/>
      <w:r w:rsidR="009F458B" w:rsidRPr="009F458B">
        <w:rPr>
          <w:szCs w:val="22"/>
        </w:rPr>
        <w:t>Славнефть</w:t>
      </w:r>
      <w:proofErr w:type="spellEnd"/>
      <w:r w:rsidR="009F458B" w:rsidRPr="009F458B">
        <w:rPr>
          <w:szCs w:val="22"/>
        </w:rPr>
        <w:t>-ЯНОС»</w:t>
      </w:r>
      <w:r w:rsidR="00EE4641" w:rsidRPr="00DF569B">
        <w:rPr>
          <w:szCs w:val="22"/>
        </w:rPr>
        <w:t>.</w:t>
      </w:r>
    </w:p>
    <w:p w:rsidR="007A3ED2" w:rsidRDefault="00F20595" w:rsidP="007A3ED2">
      <w:pPr>
        <w:ind w:firstLine="567"/>
        <w:rPr>
          <w:szCs w:val="22"/>
        </w:rPr>
      </w:pPr>
      <w:r>
        <w:rPr>
          <w:szCs w:val="22"/>
        </w:rPr>
        <w:t xml:space="preserve"> </w:t>
      </w:r>
      <w:r w:rsidR="007A3ED2" w:rsidRPr="007A3ED2">
        <w:rPr>
          <w:szCs w:val="22"/>
        </w:rPr>
        <w:t xml:space="preserve">Данный предмет выставляется для закупки </w:t>
      </w:r>
      <w:r w:rsidR="009F458B">
        <w:rPr>
          <w:szCs w:val="22"/>
        </w:rPr>
        <w:t>единым лотом:</w:t>
      </w:r>
    </w:p>
    <w:p w:rsidR="009F458B" w:rsidRPr="009F458B" w:rsidRDefault="009F458B" w:rsidP="009F458B">
      <w:pPr>
        <w:numPr>
          <w:ilvl w:val="0"/>
          <w:numId w:val="9"/>
        </w:numPr>
        <w:tabs>
          <w:tab w:val="left" w:pos="351"/>
        </w:tabs>
        <w:ind w:right="28"/>
        <w:jc w:val="both"/>
        <w:rPr>
          <w:b/>
          <w:szCs w:val="22"/>
        </w:rPr>
      </w:pPr>
      <w:r w:rsidRPr="009F458B">
        <w:rPr>
          <w:b/>
          <w:szCs w:val="22"/>
        </w:rPr>
        <w:t xml:space="preserve">Перечень работ: </w:t>
      </w:r>
    </w:p>
    <w:p w:rsidR="00AE1C82" w:rsidRPr="00AE1C82" w:rsidRDefault="00AE1C82" w:rsidP="00AE1C82">
      <w:pPr>
        <w:pStyle w:val="aff9"/>
        <w:numPr>
          <w:ilvl w:val="0"/>
          <w:numId w:val="10"/>
        </w:numPr>
        <w:tabs>
          <w:tab w:val="left" w:pos="426"/>
        </w:tabs>
        <w:spacing w:before="0"/>
        <w:ind w:left="709" w:hanging="567"/>
        <w:jc w:val="both"/>
        <w:rPr>
          <w:rFonts w:cs="Arial"/>
          <w:b w:val="0"/>
          <w:sz w:val="22"/>
          <w:szCs w:val="22"/>
        </w:rPr>
      </w:pPr>
      <w:r w:rsidRPr="00AE1C82">
        <w:rPr>
          <w:rFonts w:cs="Arial"/>
          <w:b w:val="0"/>
          <w:sz w:val="22"/>
          <w:szCs w:val="22"/>
        </w:rPr>
        <w:t xml:space="preserve">Реактор </w:t>
      </w:r>
      <w:r w:rsidRPr="00AE1C82">
        <w:rPr>
          <w:rFonts w:cs="Arial"/>
          <w:b w:val="0"/>
          <w:sz w:val="22"/>
          <w:szCs w:val="22"/>
          <w:lang w:val="en-US"/>
        </w:rPr>
        <w:t>R</w:t>
      </w:r>
      <w:r w:rsidRPr="00AE1C82">
        <w:rPr>
          <w:rFonts w:cs="Arial"/>
          <w:b w:val="0"/>
          <w:sz w:val="22"/>
          <w:szCs w:val="22"/>
        </w:rPr>
        <w:t>-801:</w:t>
      </w:r>
    </w:p>
    <w:p w:rsidR="00AE1C82" w:rsidRPr="00AE1C82" w:rsidRDefault="00AE1C82" w:rsidP="00AE1C82">
      <w:pPr>
        <w:pStyle w:val="aff9"/>
        <w:numPr>
          <w:ilvl w:val="1"/>
          <w:numId w:val="10"/>
        </w:numPr>
        <w:tabs>
          <w:tab w:val="left" w:pos="709"/>
          <w:tab w:val="left" w:pos="1276"/>
        </w:tabs>
        <w:spacing w:before="0"/>
        <w:ind w:left="709" w:hanging="567"/>
        <w:jc w:val="both"/>
        <w:rPr>
          <w:rFonts w:cs="Arial"/>
          <w:b w:val="0"/>
          <w:sz w:val="22"/>
          <w:szCs w:val="22"/>
        </w:rPr>
      </w:pPr>
      <w:r w:rsidRPr="00AE1C82">
        <w:rPr>
          <w:rFonts w:cs="Arial"/>
          <w:b w:val="0"/>
          <w:sz w:val="22"/>
          <w:szCs w:val="22"/>
        </w:rPr>
        <w:t xml:space="preserve">Чистка, вскрытие распределительной тарелки. </w:t>
      </w:r>
    </w:p>
    <w:p w:rsidR="00AE1C82" w:rsidRPr="00AE1C82" w:rsidRDefault="00AE1C82" w:rsidP="00AE1C82">
      <w:pPr>
        <w:pStyle w:val="aff9"/>
        <w:numPr>
          <w:ilvl w:val="1"/>
          <w:numId w:val="10"/>
        </w:numPr>
        <w:tabs>
          <w:tab w:val="left" w:pos="709"/>
          <w:tab w:val="left" w:pos="1276"/>
        </w:tabs>
        <w:spacing w:before="0"/>
        <w:ind w:left="709" w:hanging="567"/>
        <w:jc w:val="both"/>
        <w:rPr>
          <w:rFonts w:cs="Arial"/>
          <w:b w:val="0"/>
          <w:sz w:val="22"/>
          <w:szCs w:val="22"/>
        </w:rPr>
      </w:pPr>
      <w:r w:rsidRPr="00AE1C82">
        <w:rPr>
          <w:rFonts w:cs="Arial"/>
          <w:b w:val="0"/>
          <w:sz w:val="22"/>
          <w:szCs w:val="22"/>
        </w:rPr>
        <w:t xml:space="preserve">Отбор пробы с верхнего слоя </w:t>
      </w:r>
      <w:r w:rsidRPr="00AE1C82">
        <w:rPr>
          <w:rFonts w:cs="Arial"/>
          <w:b w:val="0"/>
          <w:sz w:val="22"/>
          <w:szCs w:val="22"/>
          <w:lang w:val="en-US"/>
        </w:rPr>
        <w:t>GSK</w:t>
      </w:r>
      <w:r w:rsidRPr="00AE1C82">
        <w:rPr>
          <w:rFonts w:cs="Arial"/>
          <w:b w:val="0"/>
          <w:sz w:val="22"/>
          <w:szCs w:val="22"/>
        </w:rPr>
        <w:t>-19 – 1000 г.</w:t>
      </w:r>
    </w:p>
    <w:p w:rsidR="00AE1C82" w:rsidRPr="00AE1C82" w:rsidRDefault="00AE1C82" w:rsidP="00AE1C82">
      <w:pPr>
        <w:pStyle w:val="aff9"/>
        <w:numPr>
          <w:ilvl w:val="1"/>
          <w:numId w:val="10"/>
        </w:numPr>
        <w:tabs>
          <w:tab w:val="left" w:pos="709"/>
          <w:tab w:val="left" w:pos="1276"/>
        </w:tabs>
        <w:spacing w:before="0"/>
        <w:ind w:left="709" w:hanging="567"/>
        <w:jc w:val="both"/>
        <w:rPr>
          <w:rFonts w:cs="Arial"/>
          <w:b w:val="0"/>
          <w:sz w:val="22"/>
          <w:szCs w:val="22"/>
        </w:rPr>
      </w:pPr>
      <w:r w:rsidRPr="00AE1C82">
        <w:rPr>
          <w:rFonts w:cs="Arial"/>
          <w:b w:val="0"/>
          <w:sz w:val="22"/>
          <w:szCs w:val="22"/>
        </w:rPr>
        <w:t>Выгрузка GS</w:t>
      </w:r>
      <w:r w:rsidRPr="00AE1C82">
        <w:rPr>
          <w:rFonts w:cs="Arial"/>
          <w:b w:val="0"/>
          <w:sz w:val="22"/>
          <w:szCs w:val="22"/>
          <w:lang w:val="en-US"/>
        </w:rPr>
        <w:t>K</w:t>
      </w:r>
      <w:r w:rsidRPr="00AE1C82">
        <w:rPr>
          <w:rFonts w:cs="Arial"/>
          <w:b w:val="0"/>
          <w:sz w:val="22"/>
          <w:szCs w:val="22"/>
        </w:rPr>
        <w:t>-19 при использовании вакуумной установки – 174,6 кг.</w:t>
      </w:r>
    </w:p>
    <w:p w:rsidR="00AE1C82" w:rsidRPr="00AE1C82" w:rsidRDefault="00AE1C82" w:rsidP="00AE1C82">
      <w:pPr>
        <w:pStyle w:val="aff9"/>
        <w:numPr>
          <w:ilvl w:val="1"/>
          <w:numId w:val="10"/>
        </w:numPr>
        <w:tabs>
          <w:tab w:val="left" w:pos="709"/>
          <w:tab w:val="left" w:pos="1276"/>
        </w:tabs>
        <w:spacing w:before="0"/>
        <w:ind w:left="709" w:hanging="567"/>
        <w:jc w:val="both"/>
        <w:rPr>
          <w:rFonts w:cs="Arial"/>
          <w:b w:val="0"/>
          <w:sz w:val="22"/>
          <w:szCs w:val="22"/>
        </w:rPr>
      </w:pPr>
      <w:r w:rsidRPr="00AE1C82">
        <w:rPr>
          <w:rFonts w:cs="Arial"/>
          <w:b w:val="0"/>
          <w:sz w:val="22"/>
          <w:szCs w:val="22"/>
        </w:rPr>
        <w:t>Выгрузка GS</w:t>
      </w:r>
      <w:r w:rsidRPr="00AE1C82">
        <w:rPr>
          <w:rFonts w:cs="Arial"/>
          <w:b w:val="0"/>
          <w:sz w:val="22"/>
          <w:szCs w:val="22"/>
          <w:lang w:val="en-US"/>
        </w:rPr>
        <w:t>K</w:t>
      </w:r>
      <w:r w:rsidRPr="00AE1C82">
        <w:rPr>
          <w:rFonts w:cs="Arial"/>
          <w:b w:val="0"/>
          <w:sz w:val="22"/>
          <w:szCs w:val="22"/>
        </w:rPr>
        <w:t>-9 (до слоя GSK-6) при использовании вакуумной установки – 238,14 кг.</w:t>
      </w:r>
    </w:p>
    <w:p w:rsidR="00AE1C82" w:rsidRPr="00AE1C82" w:rsidRDefault="00AE1C82" w:rsidP="00AE1C82">
      <w:pPr>
        <w:pStyle w:val="aff9"/>
        <w:numPr>
          <w:ilvl w:val="1"/>
          <w:numId w:val="10"/>
        </w:numPr>
        <w:tabs>
          <w:tab w:val="left" w:pos="709"/>
          <w:tab w:val="left" w:pos="1276"/>
        </w:tabs>
        <w:spacing w:before="0"/>
        <w:ind w:left="709" w:hanging="567"/>
        <w:jc w:val="both"/>
        <w:rPr>
          <w:rFonts w:cs="Arial"/>
          <w:b w:val="0"/>
          <w:sz w:val="22"/>
          <w:szCs w:val="22"/>
        </w:rPr>
      </w:pPr>
      <w:r w:rsidRPr="00AE1C82">
        <w:rPr>
          <w:rFonts w:cs="Arial"/>
          <w:b w:val="0"/>
          <w:sz w:val="22"/>
          <w:szCs w:val="22"/>
        </w:rPr>
        <w:t xml:space="preserve">Отбор пробы слоя </w:t>
      </w:r>
      <w:r w:rsidRPr="00AE1C82">
        <w:rPr>
          <w:rFonts w:cs="Arial"/>
          <w:b w:val="0"/>
          <w:sz w:val="22"/>
          <w:szCs w:val="22"/>
          <w:lang w:val="en-US"/>
        </w:rPr>
        <w:t>GSK</w:t>
      </w:r>
      <w:r w:rsidRPr="00AE1C82">
        <w:rPr>
          <w:rFonts w:cs="Arial"/>
          <w:b w:val="0"/>
          <w:sz w:val="22"/>
          <w:szCs w:val="22"/>
        </w:rPr>
        <w:t>-6 – 1000 г.</w:t>
      </w:r>
    </w:p>
    <w:p w:rsidR="00AE1C82" w:rsidRPr="00AE1C82" w:rsidRDefault="00AE1C82" w:rsidP="00AE1C82">
      <w:pPr>
        <w:pStyle w:val="aff9"/>
        <w:numPr>
          <w:ilvl w:val="1"/>
          <w:numId w:val="10"/>
        </w:numPr>
        <w:tabs>
          <w:tab w:val="left" w:pos="709"/>
          <w:tab w:val="left" w:pos="1276"/>
        </w:tabs>
        <w:spacing w:before="0"/>
        <w:ind w:left="709" w:hanging="567"/>
        <w:jc w:val="both"/>
        <w:rPr>
          <w:rFonts w:cs="Arial"/>
          <w:b w:val="0"/>
          <w:sz w:val="22"/>
          <w:szCs w:val="22"/>
        </w:rPr>
      </w:pPr>
      <w:r w:rsidRPr="00AE1C82">
        <w:rPr>
          <w:rFonts w:cs="Arial"/>
          <w:b w:val="0"/>
          <w:sz w:val="22"/>
          <w:szCs w:val="22"/>
        </w:rPr>
        <w:t>Выгрузка GS</w:t>
      </w:r>
      <w:r w:rsidRPr="00AE1C82">
        <w:rPr>
          <w:rFonts w:cs="Arial"/>
          <w:b w:val="0"/>
          <w:sz w:val="22"/>
          <w:szCs w:val="22"/>
          <w:lang w:val="en-US"/>
        </w:rPr>
        <w:t>K</w:t>
      </w:r>
      <w:r w:rsidRPr="00AE1C82">
        <w:rPr>
          <w:rFonts w:cs="Arial"/>
          <w:b w:val="0"/>
          <w:sz w:val="22"/>
          <w:szCs w:val="22"/>
        </w:rPr>
        <w:t>-6 при использовании вакуумной установки – 172,4 кг.</w:t>
      </w:r>
    </w:p>
    <w:p w:rsidR="00AE1C82" w:rsidRPr="00AE1C82" w:rsidRDefault="00AE1C82" w:rsidP="00AE1C82">
      <w:pPr>
        <w:pStyle w:val="aff9"/>
        <w:numPr>
          <w:ilvl w:val="1"/>
          <w:numId w:val="10"/>
        </w:numPr>
        <w:tabs>
          <w:tab w:val="left" w:pos="709"/>
          <w:tab w:val="left" w:pos="1276"/>
        </w:tabs>
        <w:spacing w:before="0"/>
        <w:ind w:left="709" w:hanging="567"/>
        <w:jc w:val="both"/>
        <w:rPr>
          <w:rFonts w:cs="Arial"/>
          <w:b w:val="0"/>
          <w:sz w:val="22"/>
          <w:szCs w:val="22"/>
        </w:rPr>
      </w:pPr>
      <w:r w:rsidRPr="00AE1C82">
        <w:rPr>
          <w:rFonts w:cs="Arial"/>
          <w:b w:val="0"/>
          <w:sz w:val="22"/>
          <w:szCs w:val="22"/>
        </w:rPr>
        <w:t>Выгрузка GS</w:t>
      </w:r>
      <w:r w:rsidRPr="00AE1C82">
        <w:rPr>
          <w:rFonts w:cs="Arial"/>
          <w:b w:val="0"/>
          <w:sz w:val="22"/>
          <w:szCs w:val="22"/>
          <w:lang w:val="en-US"/>
        </w:rPr>
        <w:t>K</w:t>
      </w:r>
      <w:r w:rsidRPr="00AE1C82">
        <w:rPr>
          <w:rFonts w:cs="Arial"/>
          <w:b w:val="0"/>
          <w:sz w:val="22"/>
          <w:szCs w:val="22"/>
        </w:rPr>
        <w:t xml:space="preserve">-3 (до слоя </w:t>
      </w:r>
      <w:r w:rsidRPr="00AE1C82">
        <w:rPr>
          <w:rFonts w:cs="Arial"/>
          <w:b w:val="0"/>
          <w:sz w:val="22"/>
          <w:szCs w:val="22"/>
          <w:lang w:val="en-US"/>
        </w:rPr>
        <w:t>ICR</w:t>
      </w:r>
      <w:r w:rsidRPr="00AE1C82">
        <w:rPr>
          <w:rFonts w:cs="Arial"/>
          <w:b w:val="0"/>
          <w:sz w:val="22"/>
          <w:szCs w:val="22"/>
        </w:rPr>
        <w:t xml:space="preserve">-425 </w:t>
      </w:r>
      <w:r w:rsidRPr="00AE1C82">
        <w:rPr>
          <w:rFonts w:cs="Arial"/>
          <w:b w:val="0"/>
          <w:sz w:val="22"/>
          <w:szCs w:val="22"/>
          <w:lang w:val="en-US"/>
        </w:rPr>
        <w:t>LAQ</w:t>
      </w:r>
      <w:r w:rsidRPr="00AE1C82">
        <w:rPr>
          <w:rFonts w:cs="Arial"/>
          <w:b w:val="0"/>
          <w:sz w:val="22"/>
          <w:szCs w:val="22"/>
        </w:rPr>
        <w:t>) при использовании вакуумной установки – 172,4 кг.</w:t>
      </w:r>
    </w:p>
    <w:p w:rsidR="00AE1C82" w:rsidRPr="00AE1C82" w:rsidRDefault="00AE1C82" w:rsidP="00AE1C82">
      <w:pPr>
        <w:pStyle w:val="aff9"/>
        <w:numPr>
          <w:ilvl w:val="1"/>
          <w:numId w:val="10"/>
        </w:numPr>
        <w:tabs>
          <w:tab w:val="left" w:pos="709"/>
          <w:tab w:val="left" w:pos="1276"/>
        </w:tabs>
        <w:spacing w:before="0"/>
        <w:ind w:left="709" w:hanging="567"/>
        <w:jc w:val="both"/>
        <w:rPr>
          <w:rFonts w:cs="Arial"/>
          <w:b w:val="0"/>
          <w:sz w:val="22"/>
          <w:szCs w:val="22"/>
        </w:rPr>
      </w:pPr>
      <w:r w:rsidRPr="00AE1C82">
        <w:rPr>
          <w:rFonts w:cs="Arial"/>
          <w:b w:val="0"/>
          <w:sz w:val="22"/>
          <w:szCs w:val="22"/>
        </w:rPr>
        <w:t xml:space="preserve">Отбор проб слоя </w:t>
      </w:r>
      <w:r w:rsidRPr="00AE1C82">
        <w:rPr>
          <w:rFonts w:cs="Arial"/>
          <w:b w:val="0"/>
          <w:sz w:val="22"/>
          <w:szCs w:val="22"/>
          <w:lang w:val="en-US"/>
        </w:rPr>
        <w:t>ICR</w:t>
      </w:r>
      <w:r w:rsidRPr="00AE1C82">
        <w:rPr>
          <w:rFonts w:cs="Arial"/>
          <w:b w:val="0"/>
          <w:sz w:val="22"/>
          <w:szCs w:val="22"/>
        </w:rPr>
        <w:t xml:space="preserve">-425 </w:t>
      </w:r>
      <w:r w:rsidRPr="00AE1C82">
        <w:rPr>
          <w:rFonts w:cs="Arial"/>
          <w:b w:val="0"/>
          <w:sz w:val="22"/>
          <w:szCs w:val="22"/>
          <w:lang w:val="en-US"/>
        </w:rPr>
        <w:t>LAQ</w:t>
      </w:r>
      <w:r w:rsidRPr="00AE1C82">
        <w:rPr>
          <w:rFonts w:cs="Arial"/>
          <w:b w:val="0"/>
          <w:sz w:val="22"/>
          <w:szCs w:val="22"/>
        </w:rPr>
        <w:t xml:space="preserve"> – 5 проб по 200 г.</w:t>
      </w:r>
    </w:p>
    <w:p w:rsidR="00AE1C82" w:rsidRPr="00AE1C82" w:rsidRDefault="00AE1C82" w:rsidP="00AE1C82">
      <w:pPr>
        <w:pStyle w:val="aff9"/>
        <w:numPr>
          <w:ilvl w:val="1"/>
          <w:numId w:val="10"/>
        </w:numPr>
        <w:tabs>
          <w:tab w:val="left" w:pos="709"/>
          <w:tab w:val="left" w:pos="1276"/>
        </w:tabs>
        <w:spacing w:before="0"/>
        <w:ind w:left="709" w:hanging="567"/>
        <w:jc w:val="both"/>
        <w:rPr>
          <w:rFonts w:cs="Arial"/>
          <w:b w:val="0"/>
          <w:sz w:val="22"/>
          <w:szCs w:val="22"/>
        </w:rPr>
      </w:pPr>
      <w:r w:rsidRPr="00AE1C82">
        <w:rPr>
          <w:rFonts w:cs="Arial"/>
          <w:b w:val="0"/>
          <w:sz w:val="22"/>
          <w:szCs w:val="22"/>
        </w:rPr>
        <w:t xml:space="preserve">Выгрузка </w:t>
      </w:r>
      <w:r w:rsidRPr="00AE1C82">
        <w:rPr>
          <w:rFonts w:cs="Arial"/>
          <w:b w:val="0"/>
          <w:sz w:val="22"/>
          <w:szCs w:val="22"/>
          <w:lang w:val="en-US"/>
        </w:rPr>
        <w:t>ICR</w:t>
      </w:r>
      <w:r w:rsidRPr="00AE1C82">
        <w:rPr>
          <w:rFonts w:cs="Arial"/>
          <w:b w:val="0"/>
          <w:sz w:val="22"/>
          <w:szCs w:val="22"/>
        </w:rPr>
        <w:t xml:space="preserve">-425 </w:t>
      </w:r>
      <w:r w:rsidRPr="00AE1C82">
        <w:rPr>
          <w:rFonts w:cs="Arial"/>
          <w:b w:val="0"/>
          <w:sz w:val="22"/>
          <w:szCs w:val="22"/>
          <w:lang w:val="en-US"/>
        </w:rPr>
        <w:t>LAQ</w:t>
      </w:r>
      <w:r w:rsidRPr="00AE1C82">
        <w:rPr>
          <w:rFonts w:cs="Arial"/>
          <w:b w:val="0"/>
          <w:sz w:val="22"/>
          <w:szCs w:val="22"/>
        </w:rPr>
        <w:t xml:space="preserve"> (до слоя </w:t>
      </w:r>
      <w:r w:rsidRPr="00AE1C82">
        <w:rPr>
          <w:rFonts w:cs="Arial"/>
          <w:b w:val="0"/>
          <w:sz w:val="22"/>
          <w:szCs w:val="22"/>
          <w:lang w:val="en-US"/>
        </w:rPr>
        <w:t>ICR</w:t>
      </w:r>
      <w:r w:rsidRPr="00AE1C82">
        <w:rPr>
          <w:rFonts w:cs="Arial"/>
          <w:b w:val="0"/>
          <w:sz w:val="22"/>
          <w:szCs w:val="22"/>
        </w:rPr>
        <w:t xml:space="preserve">-432 </w:t>
      </w:r>
      <w:r w:rsidRPr="00AE1C82">
        <w:rPr>
          <w:rFonts w:cs="Arial"/>
          <w:b w:val="0"/>
          <w:sz w:val="22"/>
          <w:szCs w:val="22"/>
          <w:lang w:val="en-US"/>
        </w:rPr>
        <w:t>LAQ</w:t>
      </w:r>
      <w:r w:rsidRPr="00AE1C82">
        <w:rPr>
          <w:rFonts w:cs="Arial"/>
          <w:b w:val="0"/>
          <w:sz w:val="22"/>
          <w:szCs w:val="22"/>
        </w:rPr>
        <w:t xml:space="preserve">) при использовании вакуумной установки в мягком </w:t>
      </w:r>
      <w:r w:rsidRPr="00517035">
        <w:rPr>
          <w:rFonts w:cs="Arial"/>
          <w:b w:val="0"/>
          <w:sz w:val="22"/>
          <w:szCs w:val="22"/>
        </w:rPr>
        <w:t>режиме (Приложение 1) или при</w:t>
      </w:r>
      <w:r w:rsidRPr="00AE1C82">
        <w:rPr>
          <w:rFonts w:cs="Arial"/>
          <w:b w:val="0"/>
          <w:sz w:val="22"/>
          <w:szCs w:val="22"/>
        </w:rPr>
        <w:t xml:space="preserve"> использовании пластиковых ведра и ковша – 1191 кг. </w:t>
      </w:r>
    </w:p>
    <w:p w:rsidR="00AE1C82" w:rsidRPr="00AE1C82" w:rsidRDefault="00AE1C82" w:rsidP="00AE1C82">
      <w:pPr>
        <w:pStyle w:val="aff9"/>
        <w:numPr>
          <w:ilvl w:val="1"/>
          <w:numId w:val="10"/>
        </w:numPr>
        <w:tabs>
          <w:tab w:val="left" w:pos="709"/>
          <w:tab w:val="left" w:pos="1276"/>
        </w:tabs>
        <w:spacing w:before="0"/>
        <w:ind w:left="709" w:hanging="567"/>
        <w:jc w:val="both"/>
        <w:rPr>
          <w:rFonts w:cs="Arial"/>
          <w:b w:val="0"/>
          <w:sz w:val="22"/>
          <w:szCs w:val="22"/>
        </w:rPr>
      </w:pPr>
      <w:r w:rsidRPr="00AE1C82">
        <w:rPr>
          <w:rFonts w:cs="Arial"/>
          <w:b w:val="0"/>
          <w:sz w:val="22"/>
          <w:szCs w:val="22"/>
        </w:rPr>
        <w:t xml:space="preserve">Отбор проб слоя </w:t>
      </w:r>
      <w:r w:rsidRPr="00AE1C82">
        <w:rPr>
          <w:rFonts w:cs="Arial"/>
          <w:b w:val="0"/>
          <w:sz w:val="22"/>
          <w:szCs w:val="22"/>
          <w:lang w:val="en-US"/>
        </w:rPr>
        <w:t>ICR</w:t>
      </w:r>
      <w:r w:rsidRPr="00AE1C82">
        <w:rPr>
          <w:rFonts w:cs="Arial"/>
          <w:b w:val="0"/>
          <w:sz w:val="22"/>
          <w:szCs w:val="22"/>
        </w:rPr>
        <w:t xml:space="preserve">-432 </w:t>
      </w:r>
      <w:r w:rsidRPr="00AE1C82">
        <w:rPr>
          <w:rFonts w:cs="Arial"/>
          <w:b w:val="0"/>
          <w:sz w:val="22"/>
          <w:szCs w:val="22"/>
          <w:lang w:val="en-US"/>
        </w:rPr>
        <w:t>LAQ</w:t>
      </w:r>
      <w:r w:rsidRPr="00AE1C82">
        <w:rPr>
          <w:rFonts w:cs="Arial"/>
          <w:b w:val="0"/>
          <w:sz w:val="22"/>
          <w:szCs w:val="22"/>
        </w:rPr>
        <w:t xml:space="preserve"> – 5 проб по 200 г.</w:t>
      </w:r>
    </w:p>
    <w:p w:rsidR="00AE1C82" w:rsidRPr="00AE1C82" w:rsidRDefault="00AE1C82" w:rsidP="00AE1C82">
      <w:pPr>
        <w:pStyle w:val="aff9"/>
        <w:numPr>
          <w:ilvl w:val="1"/>
          <w:numId w:val="10"/>
        </w:numPr>
        <w:tabs>
          <w:tab w:val="left" w:pos="709"/>
          <w:tab w:val="left" w:pos="1276"/>
        </w:tabs>
        <w:spacing w:before="0"/>
        <w:ind w:left="709" w:hanging="567"/>
        <w:jc w:val="both"/>
        <w:rPr>
          <w:rFonts w:cs="Arial"/>
          <w:b w:val="0"/>
          <w:sz w:val="22"/>
          <w:szCs w:val="22"/>
        </w:rPr>
      </w:pPr>
      <w:r w:rsidRPr="00AE1C82">
        <w:rPr>
          <w:rFonts w:cs="Arial"/>
          <w:b w:val="0"/>
          <w:sz w:val="22"/>
          <w:szCs w:val="22"/>
        </w:rPr>
        <w:t>Рассев выгруженных катализаторов с отделением пыли и инертных слоёв по типу и размеру.</w:t>
      </w:r>
    </w:p>
    <w:p w:rsidR="00AE1C82" w:rsidRPr="00AE1C82" w:rsidRDefault="00AE1C82" w:rsidP="00AE1C82">
      <w:pPr>
        <w:pStyle w:val="aff9"/>
        <w:numPr>
          <w:ilvl w:val="1"/>
          <w:numId w:val="10"/>
        </w:numPr>
        <w:tabs>
          <w:tab w:val="left" w:pos="709"/>
          <w:tab w:val="left" w:pos="1276"/>
        </w:tabs>
        <w:spacing w:before="0"/>
        <w:ind w:left="709" w:hanging="567"/>
        <w:jc w:val="both"/>
        <w:rPr>
          <w:rFonts w:cs="Arial"/>
          <w:b w:val="0"/>
          <w:sz w:val="22"/>
          <w:szCs w:val="22"/>
        </w:rPr>
      </w:pPr>
      <w:r w:rsidRPr="00AE1C82">
        <w:rPr>
          <w:rFonts w:cs="Arial"/>
          <w:b w:val="0"/>
          <w:sz w:val="22"/>
          <w:szCs w:val="22"/>
        </w:rPr>
        <w:t xml:space="preserve">Произвести плотную загрузку катализаторов в обратной последовательности. </w:t>
      </w:r>
    </w:p>
    <w:p w:rsidR="00AE1C82" w:rsidRPr="00AE1C82" w:rsidRDefault="00AE1C82" w:rsidP="00AE1C82">
      <w:pPr>
        <w:pStyle w:val="aff9"/>
        <w:numPr>
          <w:ilvl w:val="1"/>
          <w:numId w:val="10"/>
        </w:numPr>
        <w:tabs>
          <w:tab w:val="left" w:pos="709"/>
          <w:tab w:val="left" w:pos="1276"/>
        </w:tabs>
        <w:spacing w:before="0" w:line="360" w:lineRule="auto"/>
        <w:ind w:left="709" w:hanging="567"/>
        <w:jc w:val="both"/>
        <w:rPr>
          <w:rFonts w:cs="Arial"/>
          <w:b w:val="0"/>
          <w:sz w:val="22"/>
          <w:szCs w:val="22"/>
        </w:rPr>
      </w:pPr>
      <w:r w:rsidRPr="00AE1C82">
        <w:rPr>
          <w:rFonts w:cs="Arial"/>
          <w:b w:val="0"/>
          <w:sz w:val="22"/>
          <w:szCs w:val="22"/>
        </w:rPr>
        <w:t xml:space="preserve">Чистка, сборка распределительной тарелки. </w:t>
      </w:r>
    </w:p>
    <w:p w:rsidR="00AE1C82" w:rsidRPr="00AE1C82" w:rsidRDefault="00AE1C82" w:rsidP="00AE1C82">
      <w:pPr>
        <w:pStyle w:val="aff9"/>
        <w:numPr>
          <w:ilvl w:val="0"/>
          <w:numId w:val="10"/>
        </w:numPr>
        <w:tabs>
          <w:tab w:val="left" w:pos="426"/>
        </w:tabs>
        <w:spacing w:before="0"/>
        <w:ind w:left="709" w:hanging="567"/>
        <w:jc w:val="both"/>
        <w:rPr>
          <w:rFonts w:cs="Arial"/>
          <w:b w:val="0"/>
          <w:sz w:val="22"/>
          <w:szCs w:val="22"/>
        </w:rPr>
      </w:pPr>
      <w:r w:rsidRPr="00AE1C82">
        <w:rPr>
          <w:rFonts w:cs="Arial"/>
          <w:b w:val="0"/>
          <w:sz w:val="22"/>
          <w:szCs w:val="22"/>
        </w:rPr>
        <w:t xml:space="preserve">Реактор </w:t>
      </w:r>
      <w:r w:rsidRPr="00AE1C82">
        <w:rPr>
          <w:rFonts w:cs="Arial"/>
          <w:b w:val="0"/>
          <w:sz w:val="22"/>
          <w:szCs w:val="22"/>
          <w:lang w:val="en-US"/>
        </w:rPr>
        <w:t>R</w:t>
      </w:r>
      <w:r w:rsidRPr="00AE1C82">
        <w:rPr>
          <w:rFonts w:cs="Arial"/>
          <w:b w:val="0"/>
          <w:sz w:val="22"/>
          <w:szCs w:val="22"/>
        </w:rPr>
        <w:t>-802:</w:t>
      </w:r>
    </w:p>
    <w:p w:rsidR="00AE1C82" w:rsidRPr="00AE1C82" w:rsidRDefault="00AE1C82" w:rsidP="00AE1C82">
      <w:pPr>
        <w:pStyle w:val="aff9"/>
        <w:numPr>
          <w:ilvl w:val="1"/>
          <w:numId w:val="10"/>
        </w:numPr>
        <w:tabs>
          <w:tab w:val="left" w:pos="709"/>
          <w:tab w:val="left" w:pos="1276"/>
        </w:tabs>
        <w:spacing w:before="0"/>
        <w:ind w:left="709" w:hanging="567"/>
        <w:jc w:val="both"/>
        <w:rPr>
          <w:rFonts w:cs="Arial"/>
          <w:b w:val="0"/>
          <w:sz w:val="22"/>
          <w:szCs w:val="22"/>
        </w:rPr>
      </w:pPr>
      <w:r w:rsidRPr="00AE1C82">
        <w:rPr>
          <w:rFonts w:cs="Arial"/>
          <w:b w:val="0"/>
          <w:sz w:val="22"/>
          <w:szCs w:val="22"/>
        </w:rPr>
        <w:t xml:space="preserve">Чистка, вскрытие распределительной тарелки. </w:t>
      </w:r>
    </w:p>
    <w:p w:rsidR="00AE1C82" w:rsidRPr="00AE1C82" w:rsidRDefault="00AE1C82" w:rsidP="00AE1C82">
      <w:pPr>
        <w:pStyle w:val="aff9"/>
        <w:numPr>
          <w:ilvl w:val="1"/>
          <w:numId w:val="10"/>
        </w:numPr>
        <w:tabs>
          <w:tab w:val="left" w:pos="709"/>
          <w:tab w:val="left" w:pos="1276"/>
        </w:tabs>
        <w:spacing w:before="0"/>
        <w:ind w:left="709" w:hanging="567"/>
        <w:jc w:val="both"/>
        <w:rPr>
          <w:rFonts w:cs="Arial"/>
          <w:b w:val="0"/>
          <w:sz w:val="22"/>
          <w:szCs w:val="22"/>
        </w:rPr>
      </w:pPr>
      <w:r w:rsidRPr="00AE1C82">
        <w:rPr>
          <w:rFonts w:cs="Arial"/>
          <w:b w:val="0"/>
          <w:sz w:val="22"/>
          <w:szCs w:val="22"/>
        </w:rPr>
        <w:t>Выгрузка GS</w:t>
      </w:r>
      <w:r w:rsidRPr="00AE1C82">
        <w:rPr>
          <w:rFonts w:cs="Arial"/>
          <w:b w:val="0"/>
          <w:sz w:val="22"/>
          <w:szCs w:val="22"/>
          <w:lang w:val="en-US"/>
        </w:rPr>
        <w:t>K</w:t>
      </w:r>
      <w:r w:rsidRPr="00AE1C82">
        <w:rPr>
          <w:rFonts w:cs="Arial"/>
          <w:b w:val="0"/>
          <w:sz w:val="22"/>
          <w:szCs w:val="22"/>
        </w:rPr>
        <w:t>-19 при использовании вакуумной установки – 130,95 кг.</w:t>
      </w:r>
    </w:p>
    <w:p w:rsidR="00AE1C82" w:rsidRPr="00AE1C82" w:rsidRDefault="00AE1C82" w:rsidP="00AE1C82">
      <w:pPr>
        <w:pStyle w:val="aff9"/>
        <w:numPr>
          <w:ilvl w:val="1"/>
          <w:numId w:val="10"/>
        </w:numPr>
        <w:tabs>
          <w:tab w:val="left" w:pos="709"/>
          <w:tab w:val="left" w:pos="1276"/>
        </w:tabs>
        <w:spacing w:before="0"/>
        <w:ind w:left="709" w:hanging="567"/>
        <w:jc w:val="both"/>
        <w:rPr>
          <w:rFonts w:cs="Arial"/>
          <w:b w:val="0"/>
          <w:sz w:val="22"/>
          <w:szCs w:val="22"/>
        </w:rPr>
      </w:pPr>
      <w:r w:rsidRPr="00AE1C82">
        <w:rPr>
          <w:rFonts w:cs="Arial"/>
          <w:b w:val="0"/>
          <w:sz w:val="22"/>
          <w:szCs w:val="22"/>
        </w:rPr>
        <w:t>Выгрузка GS</w:t>
      </w:r>
      <w:r w:rsidRPr="00AE1C82">
        <w:rPr>
          <w:rFonts w:cs="Arial"/>
          <w:b w:val="0"/>
          <w:sz w:val="22"/>
          <w:szCs w:val="22"/>
          <w:lang w:val="en-US"/>
        </w:rPr>
        <w:t>K</w:t>
      </w:r>
      <w:r w:rsidRPr="00AE1C82">
        <w:rPr>
          <w:rFonts w:cs="Arial"/>
          <w:b w:val="0"/>
          <w:sz w:val="22"/>
          <w:szCs w:val="22"/>
        </w:rPr>
        <w:t xml:space="preserve">-9 (до слоя </w:t>
      </w:r>
      <w:r w:rsidRPr="00AE1C82">
        <w:rPr>
          <w:rFonts w:cs="Arial"/>
          <w:b w:val="0"/>
          <w:sz w:val="22"/>
          <w:szCs w:val="22"/>
          <w:lang w:val="en-US"/>
        </w:rPr>
        <w:t>ICR</w:t>
      </w:r>
      <w:r w:rsidRPr="00AE1C82">
        <w:rPr>
          <w:rFonts w:cs="Arial"/>
          <w:b w:val="0"/>
          <w:sz w:val="22"/>
          <w:szCs w:val="22"/>
        </w:rPr>
        <w:t xml:space="preserve">-432 </w:t>
      </w:r>
      <w:r w:rsidRPr="00AE1C82">
        <w:rPr>
          <w:rFonts w:cs="Arial"/>
          <w:b w:val="0"/>
          <w:sz w:val="22"/>
          <w:szCs w:val="22"/>
          <w:lang w:val="en-US"/>
        </w:rPr>
        <w:t>LAQ</w:t>
      </w:r>
      <w:r w:rsidRPr="00AE1C82">
        <w:rPr>
          <w:rFonts w:cs="Arial"/>
          <w:b w:val="0"/>
          <w:sz w:val="22"/>
          <w:szCs w:val="22"/>
        </w:rPr>
        <w:t>) при использовании вакуумной установки – 113,4 кг.</w:t>
      </w:r>
    </w:p>
    <w:p w:rsidR="00AE1C82" w:rsidRPr="00AE1C82" w:rsidRDefault="00AE1C82" w:rsidP="00AE1C82">
      <w:pPr>
        <w:pStyle w:val="aff9"/>
        <w:numPr>
          <w:ilvl w:val="1"/>
          <w:numId w:val="10"/>
        </w:numPr>
        <w:tabs>
          <w:tab w:val="left" w:pos="709"/>
          <w:tab w:val="left" w:pos="1276"/>
        </w:tabs>
        <w:spacing w:before="0"/>
        <w:ind w:left="709" w:hanging="567"/>
        <w:jc w:val="both"/>
        <w:rPr>
          <w:rFonts w:cs="Arial"/>
          <w:b w:val="0"/>
          <w:sz w:val="22"/>
          <w:szCs w:val="22"/>
        </w:rPr>
      </w:pPr>
      <w:r w:rsidRPr="00AE1C82">
        <w:rPr>
          <w:rFonts w:cs="Arial"/>
          <w:b w:val="0"/>
          <w:sz w:val="22"/>
          <w:szCs w:val="22"/>
        </w:rPr>
        <w:t xml:space="preserve">Отбор проб слоя </w:t>
      </w:r>
      <w:r w:rsidRPr="00AE1C82">
        <w:rPr>
          <w:rFonts w:cs="Arial"/>
          <w:b w:val="0"/>
          <w:sz w:val="22"/>
          <w:szCs w:val="22"/>
          <w:lang w:val="en-US"/>
        </w:rPr>
        <w:t>ICR</w:t>
      </w:r>
      <w:r w:rsidRPr="00AE1C82">
        <w:rPr>
          <w:rFonts w:cs="Arial"/>
          <w:b w:val="0"/>
          <w:sz w:val="22"/>
          <w:szCs w:val="22"/>
        </w:rPr>
        <w:t xml:space="preserve">-432 </w:t>
      </w:r>
      <w:r w:rsidRPr="00AE1C82">
        <w:rPr>
          <w:rFonts w:cs="Arial"/>
          <w:b w:val="0"/>
          <w:sz w:val="22"/>
          <w:szCs w:val="22"/>
          <w:lang w:val="en-US"/>
        </w:rPr>
        <w:t>LAQ</w:t>
      </w:r>
      <w:r w:rsidRPr="00AE1C82">
        <w:rPr>
          <w:rFonts w:cs="Arial"/>
          <w:b w:val="0"/>
          <w:sz w:val="22"/>
          <w:szCs w:val="22"/>
        </w:rPr>
        <w:t xml:space="preserve"> – 5 проб по 200 г.</w:t>
      </w:r>
    </w:p>
    <w:p w:rsidR="00AE1C82" w:rsidRPr="00AE1C82" w:rsidRDefault="00AE1C82" w:rsidP="00AE1C82">
      <w:pPr>
        <w:pStyle w:val="aff9"/>
        <w:numPr>
          <w:ilvl w:val="1"/>
          <w:numId w:val="10"/>
        </w:numPr>
        <w:tabs>
          <w:tab w:val="left" w:pos="709"/>
          <w:tab w:val="left" w:pos="1276"/>
        </w:tabs>
        <w:spacing w:before="0"/>
        <w:ind w:left="709" w:hanging="567"/>
        <w:jc w:val="both"/>
        <w:rPr>
          <w:rFonts w:cs="Arial"/>
          <w:b w:val="0"/>
          <w:sz w:val="22"/>
          <w:szCs w:val="22"/>
        </w:rPr>
      </w:pPr>
      <w:r w:rsidRPr="00AE1C82">
        <w:rPr>
          <w:rFonts w:cs="Arial"/>
          <w:b w:val="0"/>
          <w:sz w:val="22"/>
          <w:szCs w:val="22"/>
        </w:rPr>
        <w:t>Рассев выгруженных катализаторов с отделением пыли и инертных слоёв по типу и размеру.</w:t>
      </w:r>
    </w:p>
    <w:p w:rsidR="00AE1C82" w:rsidRPr="00AE1C82" w:rsidRDefault="00AE1C82" w:rsidP="00AE1C82">
      <w:pPr>
        <w:pStyle w:val="aff9"/>
        <w:numPr>
          <w:ilvl w:val="1"/>
          <w:numId w:val="10"/>
        </w:numPr>
        <w:tabs>
          <w:tab w:val="left" w:pos="709"/>
          <w:tab w:val="left" w:pos="1276"/>
        </w:tabs>
        <w:spacing w:before="0"/>
        <w:ind w:left="709" w:hanging="567"/>
        <w:jc w:val="both"/>
        <w:rPr>
          <w:rFonts w:cs="Arial"/>
          <w:b w:val="0"/>
          <w:sz w:val="22"/>
          <w:szCs w:val="22"/>
        </w:rPr>
      </w:pPr>
      <w:r w:rsidRPr="00AE1C82">
        <w:rPr>
          <w:rFonts w:cs="Arial"/>
          <w:b w:val="0"/>
          <w:sz w:val="22"/>
          <w:szCs w:val="22"/>
        </w:rPr>
        <w:t xml:space="preserve">Произвести плотную загрузку катализаторов в обратной последовательности. </w:t>
      </w:r>
    </w:p>
    <w:p w:rsidR="00AE1C82" w:rsidRPr="00AE1C82" w:rsidRDefault="00AE1C82" w:rsidP="00AE1C82">
      <w:pPr>
        <w:pStyle w:val="aff9"/>
        <w:numPr>
          <w:ilvl w:val="1"/>
          <w:numId w:val="10"/>
        </w:numPr>
        <w:tabs>
          <w:tab w:val="left" w:pos="709"/>
          <w:tab w:val="left" w:pos="1276"/>
        </w:tabs>
        <w:spacing w:before="0" w:line="360" w:lineRule="auto"/>
        <w:ind w:left="709" w:hanging="567"/>
        <w:jc w:val="both"/>
        <w:rPr>
          <w:rFonts w:cs="Arial"/>
          <w:b w:val="0"/>
          <w:sz w:val="22"/>
          <w:szCs w:val="22"/>
        </w:rPr>
      </w:pPr>
      <w:r w:rsidRPr="00AE1C82">
        <w:rPr>
          <w:rFonts w:cs="Arial"/>
          <w:b w:val="0"/>
          <w:sz w:val="22"/>
          <w:szCs w:val="22"/>
        </w:rPr>
        <w:t xml:space="preserve">Чистка, сборка распределительной тарелки. </w:t>
      </w:r>
    </w:p>
    <w:p w:rsidR="00AE1C82" w:rsidRPr="00AE1C82" w:rsidRDefault="00AE1C82" w:rsidP="00AE1C82">
      <w:pPr>
        <w:pStyle w:val="aff9"/>
        <w:numPr>
          <w:ilvl w:val="0"/>
          <w:numId w:val="10"/>
        </w:numPr>
        <w:tabs>
          <w:tab w:val="left" w:pos="426"/>
          <w:tab w:val="left" w:pos="709"/>
        </w:tabs>
        <w:spacing w:before="0"/>
        <w:ind w:left="709" w:hanging="567"/>
        <w:jc w:val="both"/>
        <w:rPr>
          <w:rFonts w:cs="Arial"/>
          <w:b w:val="0"/>
          <w:sz w:val="22"/>
          <w:szCs w:val="22"/>
        </w:rPr>
      </w:pPr>
      <w:r w:rsidRPr="00AE1C82">
        <w:rPr>
          <w:rFonts w:cs="Arial"/>
          <w:b w:val="0"/>
          <w:sz w:val="22"/>
          <w:szCs w:val="22"/>
        </w:rPr>
        <w:t xml:space="preserve"> Все работы по загрузке и выгрузке катализатора выполняются в среде азота. </w:t>
      </w:r>
    </w:p>
    <w:p w:rsidR="00AE1C82" w:rsidRPr="00AE1C82" w:rsidRDefault="00AE1C82" w:rsidP="00AE1C82">
      <w:pPr>
        <w:numPr>
          <w:ilvl w:val="0"/>
          <w:numId w:val="10"/>
        </w:numPr>
        <w:tabs>
          <w:tab w:val="left" w:pos="351"/>
          <w:tab w:val="left" w:pos="426"/>
          <w:tab w:val="left" w:pos="709"/>
        </w:tabs>
        <w:ind w:left="709" w:right="28" w:hanging="567"/>
        <w:jc w:val="both"/>
        <w:rPr>
          <w:rFonts w:cs="Arial"/>
          <w:szCs w:val="22"/>
        </w:rPr>
      </w:pPr>
      <w:r w:rsidRPr="00AE1C82">
        <w:rPr>
          <w:rFonts w:cs="Arial"/>
          <w:szCs w:val="22"/>
        </w:rPr>
        <w:t xml:space="preserve">Выгрузка производится в новые (герметичные) двухсотлитровые бочки с полиэтиленовыми пакетами на поддонах. </w:t>
      </w:r>
    </w:p>
    <w:p w:rsidR="00AE1C82" w:rsidRPr="00AE1C82" w:rsidRDefault="00AE1C82" w:rsidP="00AE1C82">
      <w:pPr>
        <w:numPr>
          <w:ilvl w:val="0"/>
          <w:numId w:val="10"/>
        </w:numPr>
        <w:tabs>
          <w:tab w:val="left" w:pos="351"/>
          <w:tab w:val="left" w:pos="426"/>
          <w:tab w:val="left" w:pos="709"/>
        </w:tabs>
        <w:spacing w:before="0"/>
        <w:ind w:left="709" w:right="28" w:hanging="567"/>
        <w:jc w:val="both"/>
        <w:rPr>
          <w:rFonts w:cs="Arial"/>
          <w:szCs w:val="22"/>
        </w:rPr>
      </w:pPr>
      <w:r w:rsidRPr="00AE1C82">
        <w:rPr>
          <w:rFonts w:cs="Arial"/>
          <w:szCs w:val="22"/>
        </w:rPr>
        <w:t>Поставка тары, полиэтиленовых пакетов и поддонов под выгружаемый катализатор, сухого льда.</w:t>
      </w:r>
    </w:p>
    <w:p w:rsidR="00AE1C82" w:rsidRPr="00AE1C82" w:rsidRDefault="00AE1C82" w:rsidP="00AE1C82">
      <w:pPr>
        <w:numPr>
          <w:ilvl w:val="0"/>
          <w:numId w:val="10"/>
        </w:numPr>
        <w:tabs>
          <w:tab w:val="left" w:pos="351"/>
          <w:tab w:val="left" w:pos="426"/>
          <w:tab w:val="left" w:pos="709"/>
        </w:tabs>
        <w:spacing w:before="0"/>
        <w:ind w:left="709" w:right="28" w:hanging="567"/>
        <w:jc w:val="both"/>
        <w:rPr>
          <w:rFonts w:cs="Arial"/>
          <w:szCs w:val="22"/>
        </w:rPr>
      </w:pPr>
      <w:r w:rsidRPr="00AE1C82">
        <w:rPr>
          <w:rFonts w:cs="Arial"/>
          <w:szCs w:val="22"/>
        </w:rPr>
        <w:t xml:space="preserve">Все работы проводятся под контролем видеокамеры. </w:t>
      </w:r>
    </w:p>
    <w:p w:rsidR="00AE1C82" w:rsidRPr="00AE1C82" w:rsidRDefault="00AE1C82" w:rsidP="00AE1C82">
      <w:pPr>
        <w:numPr>
          <w:ilvl w:val="0"/>
          <w:numId w:val="10"/>
        </w:numPr>
        <w:tabs>
          <w:tab w:val="left" w:pos="351"/>
          <w:tab w:val="left" w:pos="426"/>
          <w:tab w:val="left" w:pos="709"/>
        </w:tabs>
        <w:spacing w:before="0"/>
        <w:ind w:left="709" w:right="28" w:hanging="567"/>
        <w:jc w:val="both"/>
        <w:rPr>
          <w:rFonts w:cs="Arial"/>
          <w:szCs w:val="22"/>
        </w:rPr>
      </w:pPr>
      <w:r w:rsidRPr="00AE1C82">
        <w:rPr>
          <w:rFonts w:cs="Arial"/>
          <w:szCs w:val="22"/>
        </w:rPr>
        <w:t xml:space="preserve"> Отбор проб оформляется актами с указанием точного места и глубины отбора. </w:t>
      </w:r>
    </w:p>
    <w:p w:rsidR="00AE1C82" w:rsidRPr="00AE1C82" w:rsidRDefault="00AE1C82" w:rsidP="00AE1C82">
      <w:pPr>
        <w:numPr>
          <w:ilvl w:val="0"/>
          <w:numId w:val="10"/>
        </w:numPr>
        <w:tabs>
          <w:tab w:val="left" w:pos="351"/>
          <w:tab w:val="left" w:pos="426"/>
          <w:tab w:val="left" w:pos="709"/>
        </w:tabs>
        <w:spacing w:before="0"/>
        <w:ind w:left="709" w:right="28" w:hanging="567"/>
        <w:jc w:val="both"/>
        <w:rPr>
          <w:rFonts w:cs="Arial"/>
          <w:szCs w:val="22"/>
        </w:rPr>
      </w:pPr>
      <w:r w:rsidRPr="00AE1C82">
        <w:rPr>
          <w:rFonts w:cs="Arial"/>
          <w:szCs w:val="22"/>
        </w:rPr>
        <w:t xml:space="preserve">Выполнение работ круглосуточно не более 3 суток. </w:t>
      </w:r>
    </w:p>
    <w:p w:rsidR="00EF1336" w:rsidRPr="00EF1336" w:rsidRDefault="00EF1336" w:rsidP="00F84A4B">
      <w:pPr>
        <w:ind w:firstLine="567"/>
        <w:jc w:val="both"/>
        <w:rPr>
          <w:rFonts w:cs="Arial"/>
          <w:szCs w:val="22"/>
        </w:rPr>
      </w:pPr>
      <w:r w:rsidRPr="00EF1336">
        <w:rPr>
          <w:rFonts w:cs="Arial"/>
          <w:b/>
          <w:szCs w:val="22"/>
          <w:u w:val="single"/>
        </w:rPr>
        <w:t>Заказчик</w:t>
      </w:r>
      <w:r w:rsidRPr="00EF1336">
        <w:rPr>
          <w:rFonts w:cs="Arial"/>
          <w:szCs w:val="22"/>
        </w:rPr>
        <w:t>: Открытое Акционерное Общество «</w:t>
      </w:r>
      <w:proofErr w:type="spellStart"/>
      <w:r w:rsidRPr="00EF1336">
        <w:rPr>
          <w:rFonts w:cs="Arial"/>
          <w:szCs w:val="22"/>
        </w:rPr>
        <w:t>Славнефть</w:t>
      </w:r>
      <w:proofErr w:type="spellEnd"/>
      <w:r w:rsidRPr="00EF1336">
        <w:rPr>
          <w:rFonts w:cs="Arial"/>
          <w:szCs w:val="22"/>
        </w:rPr>
        <w:t>-Ярославнефтеоргсинтез» ОАО «</w:t>
      </w:r>
      <w:proofErr w:type="spellStart"/>
      <w:r w:rsidRPr="00EF1336">
        <w:rPr>
          <w:rFonts w:cs="Arial"/>
          <w:szCs w:val="22"/>
        </w:rPr>
        <w:t>Славнефть</w:t>
      </w:r>
      <w:proofErr w:type="spellEnd"/>
      <w:r w:rsidRPr="00EF1336">
        <w:rPr>
          <w:rFonts w:cs="Arial"/>
          <w:szCs w:val="22"/>
        </w:rPr>
        <w:t>-ЯНОС».</w:t>
      </w:r>
    </w:p>
    <w:p w:rsidR="009F458B" w:rsidRPr="009F458B" w:rsidRDefault="00EF1336" w:rsidP="009F458B">
      <w:pPr>
        <w:pStyle w:val="220"/>
        <w:tabs>
          <w:tab w:val="left" w:pos="4392"/>
        </w:tabs>
        <w:ind w:right="0" w:firstLine="0"/>
        <w:rPr>
          <w:rFonts w:ascii="Arial" w:hAnsi="Arial" w:cs="Arial"/>
          <w:sz w:val="22"/>
          <w:szCs w:val="22"/>
        </w:rPr>
      </w:pPr>
      <w:r w:rsidRPr="00EF1336">
        <w:rPr>
          <w:rFonts w:cs="Arial"/>
          <w:b/>
          <w:szCs w:val="22"/>
          <w:u w:val="single"/>
        </w:rPr>
        <w:t xml:space="preserve">Плановые сроки выполнения </w:t>
      </w:r>
      <w:r w:rsidR="00C15B19" w:rsidRPr="00EF1336">
        <w:rPr>
          <w:rFonts w:cs="Arial"/>
          <w:b/>
          <w:szCs w:val="22"/>
          <w:u w:val="single"/>
        </w:rPr>
        <w:t>работ:</w:t>
      </w:r>
      <w:r w:rsidR="00C15B19" w:rsidRPr="00EF1336">
        <w:rPr>
          <w:rFonts w:cs="Arial"/>
          <w:szCs w:val="22"/>
        </w:rPr>
        <w:t xml:space="preserve"> </w:t>
      </w:r>
      <w:r w:rsidR="009F458B" w:rsidRPr="009F458B">
        <w:rPr>
          <w:rFonts w:ascii="Arial" w:hAnsi="Arial" w:cs="Arial"/>
          <w:sz w:val="22"/>
          <w:szCs w:val="22"/>
        </w:rPr>
        <w:t xml:space="preserve">март-апрель 2018 года. </w:t>
      </w:r>
    </w:p>
    <w:p w:rsidR="00DF569B" w:rsidRPr="003E4C04" w:rsidRDefault="009F458B" w:rsidP="00DF569B">
      <w:pPr>
        <w:ind w:firstLine="567"/>
        <w:jc w:val="both"/>
        <w:rPr>
          <w:rFonts w:cs="Arial"/>
        </w:rPr>
      </w:pPr>
      <w:r w:rsidRPr="009F458B">
        <w:rPr>
          <w:rFonts w:cs="Arial"/>
          <w:szCs w:val="22"/>
        </w:rPr>
        <w:t>Окончание работ в целом и отдельных этапов (в случае их наличия) оформляются двусторонними актами выполненных работ.</w:t>
      </w:r>
    </w:p>
    <w:p w:rsidR="00DF569B" w:rsidRPr="003E4C04" w:rsidRDefault="00EF1336" w:rsidP="00DF569B">
      <w:pPr>
        <w:ind w:firstLine="567"/>
        <w:jc w:val="both"/>
        <w:rPr>
          <w:rFonts w:cs="Arial"/>
        </w:rPr>
      </w:pPr>
      <w:r w:rsidRPr="00EF1336">
        <w:rPr>
          <w:rFonts w:cs="Arial"/>
          <w:b/>
          <w:szCs w:val="22"/>
          <w:u w:val="single"/>
        </w:rPr>
        <w:t>Условия оплаты</w:t>
      </w:r>
      <w:r w:rsidRPr="00EF1336">
        <w:rPr>
          <w:rFonts w:cs="Arial"/>
          <w:szCs w:val="22"/>
        </w:rPr>
        <w:t xml:space="preserve">: </w:t>
      </w:r>
      <w:r w:rsidR="00DF569B" w:rsidRPr="003E4C04">
        <w:rPr>
          <w:rFonts w:cs="Arial"/>
        </w:rPr>
        <w:t>по предоставленным подписанным актам выполненных работ и счетам–фактурам, с отсрочкой платежа 90 (девяносто) календарных дней.</w:t>
      </w:r>
    </w:p>
    <w:p w:rsidR="00DF569B" w:rsidRPr="003E4C04" w:rsidRDefault="00DF569B" w:rsidP="00DF569B">
      <w:pPr>
        <w:autoSpaceDE w:val="0"/>
        <w:ind w:firstLine="720"/>
        <w:jc w:val="both"/>
        <w:rPr>
          <w:rFonts w:cs="Arial"/>
        </w:rPr>
      </w:pPr>
      <w:r w:rsidRPr="003E4C04">
        <w:rPr>
          <w:rFonts w:cs="Arial"/>
        </w:rPr>
        <w:t>Разница в стоимости материалов поставки Подрядчика (возникшая между стоимостью</w:t>
      </w:r>
      <w:r w:rsidRPr="003E4C04">
        <w:rPr>
          <w:rFonts w:cs="Arial"/>
          <w:color w:val="FF0000"/>
        </w:rPr>
        <w:t xml:space="preserve"> </w:t>
      </w:r>
      <w:r w:rsidRPr="003E4C04">
        <w:rPr>
          <w:rFonts w:cs="Arial"/>
          <w:color w:val="000000"/>
        </w:rPr>
        <w:t>материалов поставки Подрядчика, согласованной с Заказчиком, и фактической</w:t>
      </w:r>
      <w:r w:rsidRPr="003E4C04">
        <w:rPr>
          <w:rFonts w:cs="Arial"/>
        </w:rPr>
        <w:t xml:space="preserve"> </w:t>
      </w:r>
      <w:r w:rsidRPr="003E4C04">
        <w:rPr>
          <w:rFonts w:cs="Arial"/>
          <w:color w:val="000000"/>
        </w:rPr>
        <w:t>стоимостью</w:t>
      </w:r>
      <w:r w:rsidRPr="003E4C04">
        <w:rPr>
          <w:rFonts w:cs="Arial"/>
        </w:rPr>
        <w:t xml:space="preserve"> приобретенных Подрядчиком материалов) оплате Заказчиком не подлежит.</w:t>
      </w:r>
    </w:p>
    <w:p w:rsidR="009F458B" w:rsidRPr="009F458B" w:rsidRDefault="009F458B" w:rsidP="009F458B">
      <w:pPr>
        <w:autoSpaceDE w:val="0"/>
        <w:ind w:firstLine="720"/>
        <w:jc w:val="both"/>
        <w:rPr>
          <w:rFonts w:cs="Arial"/>
        </w:rPr>
      </w:pPr>
      <w:r w:rsidRPr="009F458B">
        <w:rPr>
          <w:rFonts w:cs="Arial"/>
        </w:rPr>
        <w:t>Удорожание работ, не предусмотренное дополнительным соглашением к Договору подряда, оплате не подлежит.</w:t>
      </w:r>
    </w:p>
    <w:p w:rsidR="00EF1336" w:rsidRPr="00EF1336" w:rsidRDefault="00EF1336" w:rsidP="00255DDB">
      <w:pPr>
        <w:autoSpaceDE w:val="0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>2. Основные требования к продукту.</w:t>
      </w:r>
    </w:p>
    <w:p w:rsidR="007A0D4D" w:rsidRDefault="005E4A05" w:rsidP="007A0D4D">
      <w:pPr>
        <w:ind w:right="57"/>
        <w:jc w:val="both"/>
        <w:rPr>
          <w:rFonts w:eastAsia="Calibri" w:cs="Arial"/>
        </w:rPr>
      </w:pPr>
      <w:r>
        <w:rPr>
          <w:szCs w:val="22"/>
        </w:rPr>
        <w:t xml:space="preserve">        </w:t>
      </w:r>
      <w:r w:rsidR="007A0D4D" w:rsidRPr="003E4C04">
        <w:rPr>
          <w:rFonts w:cs="Arial"/>
        </w:rPr>
        <w:t>Работы должны быть выполнены с надлежащим качеством, в указанные сроки и отвечать требованиям соответствующих стандартов, норм, техническим условиям</w:t>
      </w:r>
      <w:r w:rsidR="007A0D4D" w:rsidRPr="003E4C04">
        <w:rPr>
          <w:rFonts w:eastAsia="Calibri" w:cs="Arial"/>
          <w:sz w:val="24"/>
        </w:rPr>
        <w:t xml:space="preserve"> </w:t>
      </w:r>
      <w:r w:rsidR="007A0D4D" w:rsidRPr="003E4C04">
        <w:rPr>
          <w:rFonts w:eastAsia="Calibri" w:cs="Arial"/>
        </w:rPr>
        <w:t>нормативно-технической документации и иным нормативным актам не противоречащих требованиям российских норм и правил в области промышленной безопасности на предприятиях нефтехимической и нефтеперерабатывающей промышленности</w:t>
      </w:r>
      <w:r w:rsidR="007A0D4D">
        <w:rPr>
          <w:rFonts w:eastAsia="Calibri" w:cs="Arial"/>
        </w:rPr>
        <w:t>.</w:t>
      </w:r>
    </w:p>
    <w:p w:rsidR="00825B54" w:rsidRDefault="00825B54" w:rsidP="00825B54">
      <w:pPr>
        <w:ind w:right="57"/>
        <w:jc w:val="both"/>
        <w:rPr>
          <w:rFonts w:cs="Arial"/>
          <w:b/>
          <w:iCs/>
          <w:szCs w:val="22"/>
        </w:rPr>
      </w:pPr>
      <w:r>
        <w:rPr>
          <w:rFonts w:cs="Arial"/>
          <w:b/>
          <w:iCs/>
          <w:szCs w:val="22"/>
        </w:rPr>
        <w:t>3</w:t>
      </w:r>
      <w:r w:rsidRPr="00EF1336">
        <w:rPr>
          <w:rFonts w:cs="Arial"/>
          <w:b/>
          <w:iCs/>
          <w:szCs w:val="22"/>
        </w:rPr>
        <w:t>. Основные требования к</w:t>
      </w:r>
      <w:r>
        <w:rPr>
          <w:rFonts w:cs="Arial"/>
          <w:b/>
          <w:iCs/>
          <w:szCs w:val="22"/>
        </w:rPr>
        <w:t xml:space="preserve"> контрагенту</w:t>
      </w:r>
    </w:p>
    <w:tbl>
      <w:tblPr>
        <w:tblW w:w="95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3389"/>
        <w:gridCol w:w="2918"/>
        <w:gridCol w:w="1329"/>
        <w:gridCol w:w="1323"/>
      </w:tblGrid>
      <w:tr w:rsidR="00AE1C82" w:rsidRPr="009F458B" w:rsidTr="004D5070">
        <w:trPr>
          <w:trHeight w:val="300"/>
          <w:tblHeader/>
        </w:trPr>
        <w:tc>
          <w:tcPr>
            <w:tcW w:w="582" w:type="dxa"/>
            <w:vMerge w:val="restart"/>
            <w:shd w:val="clear" w:color="auto" w:fill="D9D9D9"/>
            <w:vAlign w:val="center"/>
            <w:hideMark/>
          </w:tcPr>
          <w:p w:rsidR="00AE1C82" w:rsidRPr="009F458B" w:rsidRDefault="00AE1C82" w:rsidP="00E96FE5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9F458B">
              <w:rPr>
                <w:rFonts w:cs="Arial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389" w:type="dxa"/>
            <w:vMerge w:val="restart"/>
            <w:shd w:val="clear" w:color="auto" w:fill="D9D9D9"/>
            <w:vAlign w:val="center"/>
            <w:hideMark/>
          </w:tcPr>
          <w:p w:rsidR="00AE1C82" w:rsidRPr="009F458B" w:rsidRDefault="00AE1C82" w:rsidP="00E96FE5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9F458B">
              <w:rPr>
                <w:rFonts w:cs="Arial"/>
                <w:b/>
                <w:bCs/>
                <w:sz w:val="20"/>
                <w:szCs w:val="20"/>
              </w:rPr>
              <w:t xml:space="preserve">Требование </w:t>
            </w:r>
            <w:r w:rsidRPr="009F458B">
              <w:rPr>
                <w:rFonts w:cs="Arial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2918" w:type="dxa"/>
            <w:vMerge w:val="restart"/>
            <w:shd w:val="clear" w:color="auto" w:fill="D9D9D9"/>
            <w:vAlign w:val="center"/>
            <w:hideMark/>
          </w:tcPr>
          <w:p w:rsidR="00AE1C82" w:rsidRPr="009F458B" w:rsidRDefault="00AE1C82" w:rsidP="00E96FE5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9F458B">
              <w:rPr>
                <w:rFonts w:cs="Arial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329" w:type="dxa"/>
            <w:vMerge w:val="restart"/>
            <w:shd w:val="clear" w:color="auto" w:fill="D9D9D9"/>
            <w:vAlign w:val="center"/>
            <w:hideMark/>
          </w:tcPr>
          <w:p w:rsidR="00AE1C82" w:rsidRPr="009F458B" w:rsidRDefault="00AE1C82" w:rsidP="00E96FE5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9F458B">
              <w:rPr>
                <w:rFonts w:cs="Arial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323" w:type="dxa"/>
            <w:vMerge w:val="restart"/>
            <w:shd w:val="clear" w:color="auto" w:fill="D9D9D9"/>
            <w:vAlign w:val="center"/>
            <w:hideMark/>
          </w:tcPr>
          <w:p w:rsidR="00AE1C82" w:rsidRPr="009F458B" w:rsidRDefault="00AE1C82" w:rsidP="00E96FE5">
            <w:pPr>
              <w:rPr>
                <w:rFonts w:cs="Arial"/>
                <w:b/>
                <w:bCs/>
                <w:sz w:val="20"/>
                <w:szCs w:val="20"/>
                <w:u w:val="single"/>
              </w:rPr>
            </w:pPr>
            <w:r w:rsidRPr="009F458B">
              <w:rPr>
                <w:rFonts w:cs="Arial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AE1C82" w:rsidRPr="009F458B" w:rsidTr="004D5070">
        <w:trPr>
          <w:trHeight w:val="396"/>
          <w:tblHeader/>
        </w:trPr>
        <w:tc>
          <w:tcPr>
            <w:tcW w:w="582" w:type="dxa"/>
            <w:vMerge/>
            <w:shd w:val="clear" w:color="auto" w:fill="D9D9D9"/>
            <w:vAlign w:val="center"/>
            <w:hideMark/>
          </w:tcPr>
          <w:p w:rsidR="00AE1C82" w:rsidRPr="009F458B" w:rsidRDefault="00AE1C82" w:rsidP="00E96FE5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3389" w:type="dxa"/>
            <w:vMerge/>
            <w:shd w:val="clear" w:color="auto" w:fill="D9D9D9"/>
            <w:vAlign w:val="center"/>
            <w:hideMark/>
          </w:tcPr>
          <w:p w:rsidR="00AE1C82" w:rsidRPr="009F458B" w:rsidRDefault="00AE1C82" w:rsidP="00E96FE5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2918" w:type="dxa"/>
            <w:vMerge/>
            <w:shd w:val="clear" w:color="auto" w:fill="D9D9D9"/>
            <w:vAlign w:val="center"/>
            <w:hideMark/>
          </w:tcPr>
          <w:p w:rsidR="00AE1C82" w:rsidRPr="009F458B" w:rsidRDefault="00AE1C82" w:rsidP="00E96FE5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329" w:type="dxa"/>
            <w:vMerge/>
            <w:shd w:val="clear" w:color="auto" w:fill="D9D9D9"/>
            <w:vAlign w:val="center"/>
            <w:hideMark/>
          </w:tcPr>
          <w:p w:rsidR="00AE1C82" w:rsidRPr="009F458B" w:rsidRDefault="00AE1C82" w:rsidP="00E96FE5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323" w:type="dxa"/>
            <w:vMerge/>
            <w:shd w:val="clear" w:color="auto" w:fill="D9D9D9"/>
            <w:vAlign w:val="center"/>
            <w:hideMark/>
          </w:tcPr>
          <w:p w:rsidR="00AE1C82" w:rsidRPr="009F458B" w:rsidRDefault="00AE1C82" w:rsidP="00E96FE5">
            <w:pPr>
              <w:rPr>
                <w:rFonts w:cs="Arial"/>
                <w:b/>
                <w:bCs/>
                <w:sz w:val="20"/>
                <w:szCs w:val="20"/>
                <w:u w:val="single"/>
              </w:rPr>
            </w:pPr>
          </w:p>
        </w:tc>
      </w:tr>
      <w:tr w:rsidR="00AE1C82" w:rsidRPr="009F458B" w:rsidTr="004D5070">
        <w:trPr>
          <w:trHeight w:val="164"/>
          <w:tblHeader/>
        </w:trPr>
        <w:tc>
          <w:tcPr>
            <w:tcW w:w="582" w:type="dxa"/>
            <w:shd w:val="clear" w:color="auto" w:fill="D9D9D9"/>
            <w:noWrap/>
            <w:vAlign w:val="center"/>
          </w:tcPr>
          <w:p w:rsidR="00AE1C82" w:rsidRPr="009F458B" w:rsidRDefault="00AE1C82" w:rsidP="00E96FE5">
            <w:pPr>
              <w:rPr>
                <w:rFonts w:cs="Arial"/>
                <w:b/>
                <w:sz w:val="20"/>
                <w:szCs w:val="20"/>
              </w:rPr>
            </w:pPr>
            <w:r w:rsidRPr="009F458B">
              <w:rPr>
                <w:rFonts w:cs="Arial"/>
                <w:b/>
                <w:sz w:val="20"/>
                <w:szCs w:val="20"/>
              </w:rPr>
              <w:t>1</w:t>
            </w:r>
          </w:p>
        </w:tc>
        <w:tc>
          <w:tcPr>
            <w:tcW w:w="3389" w:type="dxa"/>
            <w:shd w:val="clear" w:color="auto" w:fill="D9D9D9"/>
            <w:vAlign w:val="center"/>
          </w:tcPr>
          <w:p w:rsidR="00AE1C82" w:rsidRPr="009F458B" w:rsidRDefault="00AE1C82" w:rsidP="00E96FE5">
            <w:pPr>
              <w:rPr>
                <w:rFonts w:cs="Arial"/>
                <w:b/>
                <w:sz w:val="20"/>
                <w:szCs w:val="20"/>
              </w:rPr>
            </w:pPr>
            <w:r w:rsidRPr="009F458B">
              <w:rPr>
                <w:rFonts w:cs="Arial"/>
                <w:b/>
                <w:sz w:val="20"/>
                <w:szCs w:val="20"/>
              </w:rPr>
              <w:t>2</w:t>
            </w:r>
          </w:p>
        </w:tc>
        <w:tc>
          <w:tcPr>
            <w:tcW w:w="2918" w:type="dxa"/>
            <w:shd w:val="clear" w:color="auto" w:fill="D9D9D9"/>
            <w:vAlign w:val="center"/>
          </w:tcPr>
          <w:p w:rsidR="00AE1C82" w:rsidRPr="009F458B" w:rsidRDefault="00AE1C82" w:rsidP="00E96FE5">
            <w:pPr>
              <w:rPr>
                <w:rFonts w:cs="Arial"/>
                <w:b/>
                <w:sz w:val="20"/>
                <w:szCs w:val="20"/>
              </w:rPr>
            </w:pPr>
            <w:r w:rsidRPr="009F458B">
              <w:rPr>
                <w:rFonts w:cs="Arial"/>
                <w:b/>
                <w:sz w:val="20"/>
                <w:szCs w:val="20"/>
              </w:rPr>
              <w:t>3</w:t>
            </w:r>
          </w:p>
        </w:tc>
        <w:tc>
          <w:tcPr>
            <w:tcW w:w="1329" w:type="dxa"/>
            <w:shd w:val="clear" w:color="auto" w:fill="D9D9D9"/>
            <w:vAlign w:val="center"/>
          </w:tcPr>
          <w:p w:rsidR="00AE1C82" w:rsidRPr="009F458B" w:rsidRDefault="00AE1C82" w:rsidP="00E96FE5">
            <w:pPr>
              <w:rPr>
                <w:rFonts w:cs="Arial"/>
                <w:b/>
                <w:sz w:val="20"/>
                <w:szCs w:val="20"/>
              </w:rPr>
            </w:pPr>
            <w:r w:rsidRPr="009F458B">
              <w:rPr>
                <w:rFonts w:cs="Arial"/>
                <w:b/>
                <w:sz w:val="20"/>
                <w:szCs w:val="20"/>
              </w:rPr>
              <w:t>4</w:t>
            </w:r>
          </w:p>
        </w:tc>
        <w:tc>
          <w:tcPr>
            <w:tcW w:w="1323" w:type="dxa"/>
            <w:shd w:val="clear" w:color="auto" w:fill="D9D9D9"/>
            <w:vAlign w:val="center"/>
          </w:tcPr>
          <w:p w:rsidR="00AE1C82" w:rsidRPr="009F458B" w:rsidRDefault="00AE1C82" w:rsidP="00E96FE5">
            <w:pPr>
              <w:rPr>
                <w:rFonts w:cs="Arial"/>
                <w:b/>
                <w:sz w:val="20"/>
                <w:szCs w:val="20"/>
              </w:rPr>
            </w:pPr>
            <w:r w:rsidRPr="009F458B">
              <w:rPr>
                <w:rFonts w:cs="Arial"/>
                <w:b/>
                <w:sz w:val="20"/>
                <w:szCs w:val="20"/>
              </w:rPr>
              <w:t>5</w:t>
            </w:r>
          </w:p>
        </w:tc>
      </w:tr>
      <w:tr w:rsidR="00AE1C82" w:rsidRPr="00D50C1A" w:rsidTr="004D5070">
        <w:trPr>
          <w:trHeight w:val="164"/>
        </w:trPr>
        <w:tc>
          <w:tcPr>
            <w:tcW w:w="582" w:type="dxa"/>
            <w:shd w:val="clear" w:color="auto" w:fill="auto"/>
            <w:noWrap/>
            <w:vAlign w:val="center"/>
          </w:tcPr>
          <w:p w:rsidR="00AE1C82" w:rsidRPr="00BE7474" w:rsidRDefault="00AE1C82" w:rsidP="00E96FE5">
            <w:pPr>
              <w:rPr>
                <w:rFonts w:cs="Arial"/>
                <w:sz w:val="20"/>
                <w:szCs w:val="20"/>
              </w:rPr>
            </w:pPr>
            <w:r w:rsidRPr="00BE7474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389" w:type="dxa"/>
            <w:shd w:val="clear" w:color="auto" w:fill="auto"/>
            <w:vAlign w:val="center"/>
          </w:tcPr>
          <w:p w:rsidR="00AE1C82" w:rsidRPr="00BE7474" w:rsidRDefault="00AE1C82" w:rsidP="00E96FE5">
            <w:pPr>
              <w:autoSpaceDE w:val="0"/>
              <w:jc w:val="both"/>
              <w:rPr>
                <w:rFonts w:cs="Arial"/>
                <w:b/>
                <w:sz w:val="20"/>
                <w:szCs w:val="20"/>
              </w:rPr>
            </w:pPr>
            <w:r w:rsidRPr="00BE7474">
              <w:rPr>
                <w:rFonts w:cs="Arial"/>
                <w:sz w:val="20"/>
                <w:szCs w:val="20"/>
              </w:rPr>
              <w:t>Опыт выполнения работ по перегрузке катализаторов  собственными силами в течении двух последних лет на объектах нефтепереработки России, в том числе, но не ограничиваясь, на ОАО «</w:t>
            </w:r>
            <w:proofErr w:type="spellStart"/>
            <w:r w:rsidRPr="00BE7474">
              <w:rPr>
                <w:rFonts w:cs="Arial"/>
                <w:sz w:val="20"/>
                <w:szCs w:val="20"/>
              </w:rPr>
              <w:t>Славнефть</w:t>
            </w:r>
            <w:proofErr w:type="spellEnd"/>
            <w:r w:rsidRPr="00BE7474">
              <w:rPr>
                <w:rFonts w:cs="Arial"/>
                <w:sz w:val="20"/>
                <w:szCs w:val="20"/>
              </w:rPr>
              <w:t>-ЯНОС», ОАО «</w:t>
            </w:r>
            <w:proofErr w:type="spellStart"/>
            <w:r w:rsidRPr="00BE7474">
              <w:rPr>
                <w:rFonts w:cs="Arial"/>
                <w:sz w:val="20"/>
                <w:szCs w:val="20"/>
              </w:rPr>
              <w:t>Газпромнефть</w:t>
            </w:r>
            <w:proofErr w:type="spellEnd"/>
            <w:r w:rsidRPr="00BE7474">
              <w:rPr>
                <w:rFonts w:cs="Arial"/>
                <w:sz w:val="20"/>
                <w:szCs w:val="20"/>
              </w:rPr>
              <w:t>», ОАО «НК «Роснефть»</w:t>
            </w:r>
          </w:p>
        </w:tc>
        <w:tc>
          <w:tcPr>
            <w:tcW w:w="2918" w:type="dxa"/>
            <w:shd w:val="clear" w:color="auto" w:fill="auto"/>
            <w:vAlign w:val="center"/>
          </w:tcPr>
          <w:p w:rsidR="00AE1C82" w:rsidRPr="00BE7474" w:rsidRDefault="00AE1C82" w:rsidP="00E96FE5">
            <w:pPr>
              <w:autoSpaceDE w:val="0"/>
              <w:ind w:left="34"/>
              <w:jc w:val="both"/>
              <w:rPr>
                <w:rFonts w:cs="Arial"/>
                <w:sz w:val="20"/>
                <w:szCs w:val="20"/>
              </w:rPr>
            </w:pPr>
            <w:r w:rsidRPr="00BE7474">
              <w:rPr>
                <w:rFonts w:cs="Arial"/>
                <w:sz w:val="20"/>
                <w:szCs w:val="20"/>
              </w:rPr>
              <w:t xml:space="preserve">Справка об опыте работы за последние 3 года, за подписью руководителя организации (Форма 7), </w:t>
            </w:r>
            <w:proofErr w:type="spellStart"/>
            <w:r w:rsidRPr="00BE7474">
              <w:rPr>
                <w:rFonts w:cs="Arial"/>
                <w:sz w:val="20"/>
                <w:szCs w:val="20"/>
              </w:rPr>
              <w:t>референц</w:t>
            </w:r>
            <w:proofErr w:type="spellEnd"/>
            <w:r w:rsidRPr="00BE7474">
              <w:rPr>
                <w:rFonts w:cs="Arial"/>
                <w:sz w:val="20"/>
                <w:szCs w:val="20"/>
              </w:rPr>
              <w:t>-лист, копии отзывов заказчиков</w:t>
            </w:r>
          </w:p>
        </w:tc>
        <w:tc>
          <w:tcPr>
            <w:tcW w:w="1329" w:type="dxa"/>
            <w:shd w:val="clear" w:color="000000" w:fill="FFFFFF"/>
            <w:vAlign w:val="center"/>
          </w:tcPr>
          <w:p w:rsidR="00AE1C82" w:rsidRPr="00BE7474" w:rsidRDefault="00AE1C82" w:rsidP="00E96FE5">
            <w:pPr>
              <w:rPr>
                <w:rFonts w:cs="Arial"/>
                <w:sz w:val="20"/>
                <w:szCs w:val="20"/>
              </w:rPr>
            </w:pPr>
            <w:r w:rsidRPr="00BE7474">
              <w:rPr>
                <w:rFonts w:cs="Arial"/>
                <w:sz w:val="20"/>
                <w:szCs w:val="20"/>
              </w:rPr>
              <w:t>лет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AE1C82" w:rsidRPr="00BE7474" w:rsidRDefault="00AE1C82" w:rsidP="00E96FE5">
            <w:pPr>
              <w:rPr>
                <w:rFonts w:cs="Arial"/>
                <w:sz w:val="20"/>
                <w:szCs w:val="20"/>
              </w:rPr>
            </w:pPr>
            <w:r w:rsidRPr="00BE7474">
              <w:rPr>
                <w:rFonts w:cs="Arial"/>
                <w:sz w:val="20"/>
                <w:szCs w:val="20"/>
              </w:rPr>
              <w:t>2 и более</w:t>
            </w:r>
          </w:p>
        </w:tc>
      </w:tr>
      <w:tr w:rsidR="00E96FE5" w:rsidRPr="00D50C1A" w:rsidTr="004D5070">
        <w:trPr>
          <w:trHeight w:val="164"/>
        </w:trPr>
        <w:tc>
          <w:tcPr>
            <w:tcW w:w="582" w:type="dxa"/>
            <w:vMerge w:val="restart"/>
            <w:shd w:val="clear" w:color="auto" w:fill="auto"/>
            <w:noWrap/>
            <w:vAlign w:val="center"/>
          </w:tcPr>
          <w:p w:rsidR="00E96FE5" w:rsidRPr="00BE7474" w:rsidRDefault="00E96FE5" w:rsidP="00E96FE5">
            <w:pPr>
              <w:rPr>
                <w:rFonts w:cs="Arial"/>
                <w:sz w:val="20"/>
                <w:szCs w:val="20"/>
              </w:rPr>
            </w:pPr>
            <w:r w:rsidRPr="00BE7474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389" w:type="dxa"/>
            <w:vMerge w:val="restart"/>
            <w:shd w:val="clear" w:color="auto" w:fill="auto"/>
            <w:vAlign w:val="center"/>
          </w:tcPr>
          <w:p w:rsidR="00E96FE5" w:rsidRPr="00BE7474" w:rsidRDefault="00E96FE5" w:rsidP="00E96FE5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BE7474">
              <w:rPr>
                <w:rFonts w:cs="Arial"/>
                <w:sz w:val="20"/>
                <w:szCs w:val="20"/>
              </w:rPr>
              <w:t>Необходимые аттестации в области промышленной безопасности и другие документы, необходимые для осуществления деятельности на опасных производственных объектах.   Обученный и аттестованный персонал для выполнения работ по предмету закупки</w:t>
            </w:r>
          </w:p>
        </w:tc>
        <w:tc>
          <w:tcPr>
            <w:tcW w:w="2918" w:type="dxa"/>
            <w:shd w:val="clear" w:color="auto" w:fill="auto"/>
            <w:vAlign w:val="center"/>
          </w:tcPr>
          <w:p w:rsidR="00E96FE5" w:rsidRPr="00BE7474" w:rsidRDefault="00E96FE5" w:rsidP="00E96FE5">
            <w:pPr>
              <w:autoSpaceDE w:val="0"/>
              <w:ind w:left="34"/>
              <w:jc w:val="both"/>
              <w:rPr>
                <w:rFonts w:cs="Arial"/>
                <w:sz w:val="20"/>
                <w:szCs w:val="20"/>
              </w:rPr>
            </w:pPr>
            <w:r w:rsidRPr="00BE7474">
              <w:rPr>
                <w:rFonts w:cs="Arial"/>
                <w:sz w:val="20"/>
                <w:szCs w:val="20"/>
              </w:rPr>
              <w:t xml:space="preserve">Копии удостоверений ответственных лиц (ИТР) в области промышленной безопасности А1, Б1.2 и Б1.17 (Б1.19).  </w:t>
            </w:r>
          </w:p>
        </w:tc>
        <w:tc>
          <w:tcPr>
            <w:tcW w:w="1329" w:type="dxa"/>
            <w:shd w:val="clear" w:color="000000" w:fill="FFFFFF"/>
            <w:vAlign w:val="center"/>
          </w:tcPr>
          <w:p w:rsidR="00E96FE5" w:rsidRPr="00BE7474" w:rsidRDefault="00E96FE5" w:rsidP="00E96FE5">
            <w:pPr>
              <w:rPr>
                <w:rFonts w:cs="Arial"/>
                <w:sz w:val="20"/>
                <w:szCs w:val="20"/>
              </w:rPr>
            </w:pPr>
            <w:r w:rsidRPr="00BE7474">
              <w:rPr>
                <w:rFonts w:cs="Arial"/>
                <w:sz w:val="20"/>
                <w:szCs w:val="20"/>
              </w:rPr>
              <w:t>чел.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E96FE5" w:rsidRPr="00BE7474" w:rsidRDefault="00E96FE5" w:rsidP="00E96FE5">
            <w:pPr>
              <w:rPr>
                <w:rFonts w:cs="Arial"/>
                <w:sz w:val="20"/>
                <w:szCs w:val="20"/>
              </w:rPr>
            </w:pPr>
            <w:r w:rsidRPr="00BE7474">
              <w:rPr>
                <w:rFonts w:cs="Arial"/>
                <w:sz w:val="20"/>
                <w:szCs w:val="20"/>
              </w:rPr>
              <w:t>2 и более</w:t>
            </w:r>
          </w:p>
        </w:tc>
      </w:tr>
      <w:tr w:rsidR="00E96FE5" w:rsidRPr="00D50C1A" w:rsidTr="004D5070">
        <w:trPr>
          <w:trHeight w:val="1403"/>
        </w:trPr>
        <w:tc>
          <w:tcPr>
            <w:tcW w:w="582" w:type="dxa"/>
            <w:vMerge/>
            <w:shd w:val="clear" w:color="auto" w:fill="auto"/>
            <w:noWrap/>
            <w:vAlign w:val="center"/>
          </w:tcPr>
          <w:p w:rsidR="00E96FE5" w:rsidRPr="00BE7474" w:rsidRDefault="00E96FE5" w:rsidP="00E96F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389" w:type="dxa"/>
            <w:vMerge/>
            <w:shd w:val="clear" w:color="auto" w:fill="auto"/>
            <w:vAlign w:val="center"/>
          </w:tcPr>
          <w:p w:rsidR="00E96FE5" w:rsidRPr="00BE7474" w:rsidRDefault="00E96FE5" w:rsidP="00E96FE5">
            <w:pPr>
              <w:autoSpaceDE w:val="0"/>
              <w:jc w:val="both"/>
              <w:rPr>
                <w:rFonts w:cs="Arial"/>
                <w:strike/>
                <w:sz w:val="20"/>
                <w:szCs w:val="20"/>
              </w:rPr>
            </w:pPr>
          </w:p>
        </w:tc>
        <w:tc>
          <w:tcPr>
            <w:tcW w:w="2918" w:type="dxa"/>
            <w:shd w:val="clear" w:color="auto" w:fill="auto"/>
            <w:vAlign w:val="center"/>
          </w:tcPr>
          <w:p w:rsidR="00E96FE5" w:rsidRPr="00BE7474" w:rsidRDefault="00E96FE5" w:rsidP="00E96FE5">
            <w:pPr>
              <w:autoSpaceDE w:val="0"/>
              <w:ind w:left="34"/>
              <w:jc w:val="both"/>
              <w:rPr>
                <w:rFonts w:cs="Arial"/>
                <w:sz w:val="20"/>
                <w:szCs w:val="20"/>
              </w:rPr>
            </w:pPr>
            <w:r w:rsidRPr="00BE7474">
              <w:rPr>
                <w:rFonts w:cs="Arial"/>
                <w:sz w:val="20"/>
                <w:szCs w:val="20"/>
              </w:rPr>
              <w:t xml:space="preserve">Копии удостоверений исполнителей о допуске к проведению газоопасных работ </w:t>
            </w:r>
          </w:p>
        </w:tc>
        <w:tc>
          <w:tcPr>
            <w:tcW w:w="1329" w:type="dxa"/>
            <w:shd w:val="clear" w:color="000000" w:fill="FFFFFF"/>
            <w:vAlign w:val="center"/>
          </w:tcPr>
          <w:p w:rsidR="00E96FE5" w:rsidRPr="00BE7474" w:rsidRDefault="00E96FE5" w:rsidP="00E96FE5">
            <w:pPr>
              <w:rPr>
                <w:rFonts w:cs="Arial"/>
                <w:sz w:val="20"/>
                <w:szCs w:val="20"/>
              </w:rPr>
            </w:pPr>
            <w:r w:rsidRPr="00BE7474">
              <w:rPr>
                <w:rFonts w:cs="Arial"/>
                <w:sz w:val="20"/>
                <w:szCs w:val="20"/>
              </w:rPr>
              <w:t>чел.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E96FE5" w:rsidRPr="00BE7474" w:rsidRDefault="00E96FE5" w:rsidP="00E96FE5">
            <w:pPr>
              <w:rPr>
                <w:rFonts w:cs="Arial"/>
                <w:sz w:val="20"/>
                <w:szCs w:val="20"/>
              </w:rPr>
            </w:pPr>
            <w:r w:rsidRPr="00BE7474">
              <w:rPr>
                <w:rFonts w:cs="Arial"/>
                <w:sz w:val="20"/>
                <w:szCs w:val="20"/>
              </w:rPr>
              <w:t>8 и более</w:t>
            </w:r>
          </w:p>
        </w:tc>
      </w:tr>
      <w:tr w:rsidR="00AE1C82" w:rsidRPr="00D50C1A" w:rsidTr="004D5070">
        <w:trPr>
          <w:trHeight w:val="164"/>
        </w:trPr>
        <w:tc>
          <w:tcPr>
            <w:tcW w:w="582" w:type="dxa"/>
            <w:shd w:val="clear" w:color="auto" w:fill="auto"/>
            <w:noWrap/>
            <w:vAlign w:val="center"/>
            <w:hideMark/>
          </w:tcPr>
          <w:p w:rsidR="00AE1C82" w:rsidRPr="00BE7474" w:rsidRDefault="00AE1C82" w:rsidP="00E96FE5">
            <w:pPr>
              <w:rPr>
                <w:rFonts w:cs="Arial"/>
                <w:sz w:val="20"/>
                <w:szCs w:val="20"/>
              </w:rPr>
            </w:pPr>
            <w:r w:rsidRPr="00BE7474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389" w:type="dxa"/>
            <w:shd w:val="clear" w:color="auto" w:fill="auto"/>
            <w:vAlign w:val="center"/>
          </w:tcPr>
          <w:p w:rsidR="00AE1C82" w:rsidRPr="00BE7474" w:rsidRDefault="00AE1C82" w:rsidP="00E96FE5">
            <w:pPr>
              <w:autoSpaceDE w:val="0"/>
              <w:ind w:left="34"/>
              <w:jc w:val="both"/>
              <w:rPr>
                <w:rFonts w:cs="Arial"/>
                <w:sz w:val="20"/>
                <w:szCs w:val="20"/>
              </w:rPr>
            </w:pPr>
            <w:r w:rsidRPr="00BE7474">
              <w:rPr>
                <w:rFonts w:cs="Arial"/>
                <w:sz w:val="20"/>
                <w:szCs w:val="20"/>
              </w:rPr>
              <w:t xml:space="preserve">Наличие специалистов в штате предприятия, не задействованных на период исполнения договора на других работах или объектах, для выполнения работ по предмету закупки: аттестованных исполнителей и  ответственных аттестованных ИТР </w:t>
            </w:r>
          </w:p>
        </w:tc>
        <w:tc>
          <w:tcPr>
            <w:tcW w:w="2918" w:type="dxa"/>
            <w:shd w:val="clear" w:color="auto" w:fill="auto"/>
            <w:vAlign w:val="center"/>
          </w:tcPr>
          <w:p w:rsidR="00AE1C82" w:rsidRPr="00BE7474" w:rsidRDefault="00AE1C82" w:rsidP="00AE1C82">
            <w:pPr>
              <w:numPr>
                <w:ilvl w:val="0"/>
                <w:numId w:val="11"/>
              </w:numPr>
              <w:tabs>
                <w:tab w:val="clear" w:pos="720"/>
                <w:tab w:val="num" w:pos="644"/>
              </w:tabs>
              <w:suppressAutoHyphens/>
              <w:autoSpaceDE w:val="0"/>
              <w:spacing w:before="0"/>
              <w:ind w:left="34"/>
              <w:jc w:val="both"/>
              <w:rPr>
                <w:rFonts w:cs="Arial"/>
                <w:sz w:val="20"/>
                <w:szCs w:val="20"/>
              </w:rPr>
            </w:pPr>
            <w:r w:rsidRPr="00BE7474">
              <w:rPr>
                <w:rFonts w:cs="Arial"/>
                <w:sz w:val="20"/>
                <w:szCs w:val="20"/>
              </w:rPr>
              <w:t>Справка о кадровых ресурсах для выполнения работ по предмету закупки, не задействованных на период выполнения вышеуказанных работ на других объектах,  за подписью руководителя организации (Форма 8)</w:t>
            </w:r>
          </w:p>
        </w:tc>
        <w:tc>
          <w:tcPr>
            <w:tcW w:w="1329" w:type="dxa"/>
            <w:shd w:val="clear" w:color="000000" w:fill="FFFFFF"/>
            <w:vAlign w:val="center"/>
          </w:tcPr>
          <w:p w:rsidR="00AE1C82" w:rsidRPr="00BE7474" w:rsidRDefault="00AE1C82" w:rsidP="00E96FE5">
            <w:pPr>
              <w:rPr>
                <w:rFonts w:cs="Arial"/>
                <w:sz w:val="20"/>
                <w:szCs w:val="20"/>
              </w:rPr>
            </w:pPr>
            <w:r w:rsidRPr="00BE7474">
              <w:rPr>
                <w:rFonts w:cs="Arial"/>
                <w:sz w:val="20"/>
                <w:szCs w:val="20"/>
              </w:rPr>
              <w:t>чел.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AE1C82" w:rsidRPr="00BE7474" w:rsidRDefault="00AE1C82" w:rsidP="00E96FE5">
            <w:pPr>
              <w:rPr>
                <w:rFonts w:cs="Arial"/>
                <w:sz w:val="20"/>
                <w:szCs w:val="20"/>
              </w:rPr>
            </w:pPr>
            <w:r w:rsidRPr="00BE7474">
              <w:rPr>
                <w:rFonts w:cs="Arial"/>
                <w:sz w:val="20"/>
                <w:szCs w:val="20"/>
              </w:rPr>
              <w:t>аттестованных исполнителей не менее 8; ответственных аттестованных ИТР не менее 2 человек</w:t>
            </w:r>
          </w:p>
          <w:p w:rsidR="00AE1C82" w:rsidRPr="00BE7474" w:rsidRDefault="00AE1C82" w:rsidP="00E96FE5">
            <w:pPr>
              <w:rPr>
                <w:rFonts w:cs="Arial"/>
                <w:sz w:val="20"/>
                <w:szCs w:val="20"/>
              </w:rPr>
            </w:pPr>
          </w:p>
        </w:tc>
      </w:tr>
      <w:tr w:rsidR="00AE1C82" w:rsidRPr="00724AB9" w:rsidTr="004D5070">
        <w:trPr>
          <w:trHeight w:val="196"/>
        </w:trPr>
        <w:tc>
          <w:tcPr>
            <w:tcW w:w="582" w:type="dxa"/>
            <w:shd w:val="clear" w:color="auto" w:fill="auto"/>
            <w:noWrap/>
            <w:vAlign w:val="center"/>
            <w:hideMark/>
          </w:tcPr>
          <w:p w:rsidR="00AE1C82" w:rsidRPr="00BE7474" w:rsidRDefault="00AE1C82" w:rsidP="00AE1C82">
            <w:pPr>
              <w:rPr>
                <w:rFonts w:cs="Arial"/>
                <w:sz w:val="20"/>
                <w:szCs w:val="20"/>
              </w:rPr>
            </w:pPr>
            <w:r w:rsidRPr="00BE7474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389" w:type="dxa"/>
            <w:shd w:val="clear" w:color="auto" w:fill="auto"/>
            <w:vAlign w:val="center"/>
          </w:tcPr>
          <w:p w:rsidR="00AE1C82" w:rsidRPr="00BE7474" w:rsidRDefault="00AE1C82" w:rsidP="00AE1C82">
            <w:pPr>
              <w:autoSpaceDE w:val="0"/>
              <w:ind w:left="34"/>
              <w:jc w:val="both"/>
              <w:rPr>
                <w:rFonts w:cs="Arial"/>
                <w:sz w:val="20"/>
                <w:szCs w:val="20"/>
              </w:rPr>
            </w:pPr>
            <w:r w:rsidRPr="00BE7474">
              <w:rPr>
                <w:rFonts w:cs="Arial"/>
                <w:sz w:val="20"/>
                <w:szCs w:val="20"/>
              </w:rPr>
              <w:t xml:space="preserve">Собственный автотранспорт. Собственное специализированное оборудование для выполнения работ по предмету закупки, в том числе: вакуумная установка, </w:t>
            </w:r>
            <w:proofErr w:type="spellStart"/>
            <w:r w:rsidRPr="00BE7474">
              <w:rPr>
                <w:rFonts w:cs="Arial"/>
                <w:sz w:val="20"/>
                <w:szCs w:val="20"/>
              </w:rPr>
              <w:t>просевочная</w:t>
            </w:r>
            <w:proofErr w:type="spellEnd"/>
            <w:r w:rsidRPr="00BE7474">
              <w:rPr>
                <w:rFonts w:cs="Arial"/>
                <w:sz w:val="20"/>
                <w:szCs w:val="20"/>
              </w:rPr>
              <w:t xml:space="preserve"> машина, трансформатор 220в/12в, лестницы, инструменты, средства защиты органов дыхания для работы в аппаратах (изолирующие СИЗОД), устройство плотной загрузки, весы, видеокамера для работы в реакторе.</w:t>
            </w:r>
          </w:p>
        </w:tc>
        <w:tc>
          <w:tcPr>
            <w:tcW w:w="2918" w:type="dxa"/>
            <w:shd w:val="clear" w:color="auto" w:fill="auto"/>
            <w:vAlign w:val="center"/>
          </w:tcPr>
          <w:p w:rsidR="00AE1C82" w:rsidRPr="00BE7474" w:rsidRDefault="00AE1C82" w:rsidP="00AE1C82">
            <w:pPr>
              <w:autoSpaceDE w:val="0"/>
              <w:ind w:left="34"/>
              <w:jc w:val="both"/>
              <w:rPr>
                <w:rFonts w:cs="Arial"/>
                <w:sz w:val="20"/>
                <w:szCs w:val="20"/>
              </w:rPr>
            </w:pPr>
            <w:r w:rsidRPr="00BE7474">
              <w:rPr>
                <w:rFonts w:cs="Arial"/>
                <w:sz w:val="20"/>
                <w:szCs w:val="20"/>
              </w:rPr>
              <w:t>Справка о наличии материально-технических ресурсов (в том числе  спец. оборудования) (Форма 9)</w:t>
            </w:r>
          </w:p>
        </w:tc>
        <w:tc>
          <w:tcPr>
            <w:tcW w:w="1329" w:type="dxa"/>
            <w:shd w:val="clear" w:color="000000" w:fill="FFFFFF"/>
            <w:vAlign w:val="center"/>
          </w:tcPr>
          <w:p w:rsidR="00AE1C82" w:rsidRPr="00BE7474" w:rsidRDefault="00AE1C82" w:rsidP="00AE1C82">
            <w:pPr>
              <w:rPr>
                <w:rFonts w:cs="Arial"/>
                <w:sz w:val="20"/>
                <w:szCs w:val="20"/>
              </w:rPr>
            </w:pPr>
            <w:r w:rsidRPr="00BE7474">
              <w:rPr>
                <w:rFonts w:cs="Arial"/>
                <w:sz w:val="20"/>
                <w:szCs w:val="20"/>
              </w:rPr>
              <w:t>наличие/ отсутствие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AE1C82" w:rsidRPr="00BE7474" w:rsidRDefault="00AE1C82" w:rsidP="00AE1C82">
            <w:pPr>
              <w:rPr>
                <w:rFonts w:cs="Arial"/>
                <w:sz w:val="20"/>
                <w:szCs w:val="20"/>
              </w:rPr>
            </w:pPr>
            <w:r w:rsidRPr="00BE7474">
              <w:rPr>
                <w:rFonts w:cs="Arial"/>
                <w:sz w:val="20"/>
                <w:szCs w:val="20"/>
              </w:rPr>
              <w:t>наличие</w:t>
            </w:r>
          </w:p>
        </w:tc>
      </w:tr>
      <w:tr w:rsidR="00AE1C82" w:rsidTr="004D5070">
        <w:trPr>
          <w:trHeight w:val="109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1C82" w:rsidRPr="00BE7474" w:rsidRDefault="00AE1C82" w:rsidP="00AE1C82">
            <w:pPr>
              <w:rPr>
                <w:rFonts w:cs="Arial"/>
                <w:sz w:val="20"/>
                <w:szCs w:val="20"/>
              </w:rPr>
            </w:pPr>
            <w:r w:rsidRPr="00BE7474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C82" w:rsidRPr="00BE7474" w:rsidRDefault="00AE1C82" w:rsidP="00AE1C82">
            <w:pPr>
              <w:rPr>
                <w:rFonts w:cs="Arial"/>
                <w:sz w:val="20"/>
                <w:szCs w:val="20"/>
              </w:rPr>
            </w:pPr>
            <w:r w:rsidRPr="00BE7474">
              <w:rPr>
                <w:rFonts w:cs="Arial"/>
                <w:sz w:val="20"/>
                <w:szCs w:val="20"/>
              </w:rPr>
              <w:t xml:space="preserve">Возможность обеспечить выполнение работ в соответствии с требованиями предмета оферты. 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C82" w:rsidRPr="00BE7474" w:rsidRDefault="00AE1C82" w:rsidP="00AE1C82">
            <w:pPr>
              <w:rPr>
                <w:rFonts w:cs="Arial"/>
                <w:sz w:val="20"/>
                <w:szCs w:val="20"/>
              </w:rPr>
            </w:pPr>
            <w:r w:rsidRPr="00BE7474">
              <w:rPr>
                <w:rFonts w:cs="Arial"/>
                <w:sz w:val="20"/>
                <w:szCs w:val="20"/>
              </w:rPr>
              <w:t xml:space="preserve">Техническое предложение, описывающее порядок выполнения работ </w:t>
            </w:r>
          </w:p>
        </w:tc>
        <w:tc>
          <w:tcPr>
            <w:tcW w:w="1329" w:type="dxa"/>
            <w:shd w:val="clear" w:color="000000" w:fill="FFFFFF"/>
            <w:vAlign w:val="center"/>
            <w:hideMark/>
          </w:tcPr>
          <w:p w:rsidR="00AE1C82" w:rsidRPr="00BE7474" w:rsidRDefault="00AE1C82" w:rsidP="00AE1C82">
            <w:pPr>
              <w:rPr>
                <w:rFonts w:cs="Arial"/>
                <w:sz w:val="20"/>
                <w:szCs w:val="20"/>
              </w:rPr>
            </w:pPr>
            <w:r w:rsidRPr="00BE7474">
              <w:rPr>
                <w:rFonts w:cs="Arial"/>
                <w:sz w:val="20"/>
                <w:szCs w:val="20"/>
              </w:rPr>
              <w:t>наличие/ отсутствие</w:t>
            </w:r>
          </w:p>
        </w:tc>
        <w:tc>
          <w:tcPr>
            <w:tcW w:w="1323" w:type="dxa"/>
            <w:shd w:val="clear" w:color="auto" w:fill="auto"/>
            <w:vAlign w:val="center"/>
            <w:hideMark/>
          </w:tcPr>
          <w:p w:rsidR="00AE1C82" w:rsidRPr="00BE7474" w:rsidRDefault="00AE1C82" w:rsidP="00AE1C82">
            <w:pPr>
              <w:rPr>
                <w:rFonts w:cs="Arial"/>
                <w:sz w:val="20"/>
                <w:szCs w:val="20"/>
              </w:rPr>
            </w:pPr>
            <w:r w:rsidRPr="00BE7474">
              <w:rPr>
                <w:rFonts w:cs="Arial"/>
                <w:sz w:val="20"/>
                <w:szCs w:val="20"/>
              </w:rPr>
              <w:t>наличие</w:t>
            </w:r>
          </w:p>
        </w:tc>
      </w:tr>
      <w:tr w:rsidR="00BE7474" w:rsidRPr="00724AB9" w:rsidTr="004D5070">
        <w:trPr>
          <w:trHeight w:val="1024"/>
        </w:trPr>
        <w:tc>
          <w:tcPr>
            <w:tcW w:w="582" w:type="dxa"/>
            <w:shd w:val="clear" w:color="auto" w:fill="auto"/>
            <w:noWrap/>
            <w:vAlign w:val="center"/>
          </w:tcPr>
          <w:p w:rsidR="00BE7474" w:rsidRPr="00BE7474" w:rsidRDefault="00356502" w:rsidP="00BE747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3389" w:type="dxa"/>
            <w:shd w:val="clear" w:color="auto" w:fill="auto"/>
            <w:vAlign w:val="center"/>
          </w:tcPr>
          <w:p w:rsidR="00BE7474" w:rsidRPr="00BE7474" w:rsidRDefault="00BE7474" w:rsidP="00BE7474">
            <w:pPr>
              <w:ind w:firstLine="24"/>
              <w:rPr>
                <w:rFonts w:cs="Arial"/>
                <w:sz w:val="20"/>
                <w:szCs w:val="20"/>
              </w:rPr>
            </w:pPr>
            <w:r w:rsidRPr="00BE7474">
              <w:rPr>
                <w:rFonts w:cs="Arial"/>
                <w:sz w:val="20"/>
                <w:szCs w:val="20"/>
              </w:rPr>
              <w:t xml:space="preserve">Выполнение работ круглосуточно не более 3 суток </w:t>
            </w:r>
          </w:p>
        </w:tc>
        <w:tc>
          <w:tcPr>
            <w:tcW w:w="2918" w:type="dxa"/>
            <w:shd w:val="clear" w:color="auto" w:fill="auto"/>
            <w:vAlign w:val="center"/>
          </w:tcPr>
          <w:p w:rsidR="00BE7474" w:rsidRPr="00BE7474" w:rsidRDefault="00BE7474" w:rsidP="00BE7474">
            <w:pPr>
              <w:rPr>
                <w:rFonts w:cs="Arial"/>
                <w:sz w:val="20"/>
                <w:szCs w:val="20"/>
              </w:rPr>
            </w:pPr>
            <w:r w:rsidRPr="00BE7474">
              <w:rPr>
                <w:rFonts w:cs="Arial"/>
                <w:sz w:val="20"/>
                <w:szCs w:val="20"/>
              </w:rPr>
              <w:t>Техническое предложение, описывающее порядок и сроки</w:t>
            </w:r>
            <w:r w:rsidRPr="00BE7474">
              <w:rPr>
                <w:rFonts w:cs="Arial"/>
                <w:color w:val="FF0000"/>
                <w:sz w:val="20"/>
                <w:szCs w:val="20"/>
              </w:rPr>
              <w:t xml:space="preserve"> </w:t>
            </w:r>
            <w:r w:rsidRPr="00BE7474">
              <w:rPr>
                <w:rFonts w:cs="Arial"/>
                <w:sz w:val="20"/>
                <w:szCs w:val="20"/>
              </w:rPr>
              <w:t xml:space="preserve">выполнения работ </w:t>
            </w:r>
          </w:p>
        </w:tc>
        <w:tc>
          <w:tcPr>
            <w:tcW w:w="1329" w:type="dxa"/>
            <w:shd w:val="clear" w:color="000000" w:fill="FFFFFF"/>
            <w:vAlign w:val="center"/>
          </w:tcPr>
          <w:p w:rsidR="00BE7474" w:rsidRPr="00BE7474" w:rsidRDefault="00BE7474" w:rsidP="00BE7474">
            <w:pPr>
              <w:rPr>
                <w:rFonts w:cs="Arial"/>
                <w:sz w:val="20"/>
                <w:szCs w:val="20"/>
              </w:rPr>
            </w:pPr>
            <w:r w:rsidRPr="00BE7474">
              <w:rPr>
                <w:rFonts w:cs="Arial"/>
                <w:sz w:val="20"/>
                <w:szCs w:val="20"/>
              </w:rPr>
              <w:t>наличие/ отсутствие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BE7474" w:rsidRPr="00BE7474" w:rsidRDefault="00BE7474" w:rsidP="00BE7474">
            <w:pPr>
              <w:rPr>
                <w:rFonts w:cs="Arial"/>
                <w:sz w:val="20"/>
                <w:szCs w:val="20"/>
              </w:rPr>
            </w:pPr>
            <w:r w:rsidRPr="00BE7474">
              <w:rPr>
                <w:rFonts w:cs="Arial"/>
                <w:sz w:val="20"/>
                <w:szCs w:val="20"/>
              </w:rPr>
              <w:t>наличие</w:t>
            </w:r>
          </w:p>
        </w:tc>
      </w:tr>
    </w:tbl>
    <w:p w:rsidR="009D3D7C" w:rsidRPr="008C01D0" w:rsidRDefault="009D3D7C" w:rsidP="009D3D7C">
      <w:pPr>
        <w:autoSpaceDE w:val="0"/>
        <w:spacing w:before="240" w:after="120"/>
        <w:jc w:val="both"/>
        <w:rPr>
          <w:rFonts w:cs="Arial"/>
          <w:b/>
          <w:iCs/>
          <w:color w:val="FF0000"/>
          <w:szCs w:val="22"/>
        </w:rPr>
      </w:pPr>
      <w:r w:rsidRPr="005C4D6B">
        <w:rPr>
          <w:rFonts w:cs="Arial"/>
          <w:b/>
          <w:iCs/>
          <w:szCs w:val="22"/>
        </w:rPr>
        <w:t>Условия выполнения работ.</w:t>
      </w:r>
      <w:r w:rsidRPr="00EF1336">
        <w:rPr>
          <w:rFonts w:cs="Arial"/>
          <w:b/>
          <w:iCs/>
          <w:szCs w:val="22"/>
        </w:rPr>
        <w:t xml:space="preserve"> </w:t>
      </w:r>
    </w:p>
    <w:p w:rsidR="000E167A" w:rsidRPr="000E167A" w:rsidRDefault="000E167A" w:rsidP="000E167A">
      <w:pPr>
        <w:autoSpaceDE w:val="0"/>
        <w:spacing w:before="0"/>
        <w:ind w:firstLine="720"/>
        <w:jc w:val="both"/>
        <w:rPr>
          <w:rFonts w:cs="Arial"/>
          <w:szCs w:val="22"/>
        </w:rPr>
      </w:pPr>
      <w:r w:rsidRPr="000E167A">
        <w:rPr>
          <w:rFonts w:cs="Arial"/>
          <w:szCs w:val="22"/>
        </w:rPr>
        <w:t>Контрагент должен выполнять требования инструкций, положений и правил безопасности ОАО «</w:t>
      </w:r>
      <w:proofErr w:type="spellStart"/>
      <w:r w:rsidRPr="000E167A">
        <w:rPr>
          <w:rFonts w:cs="Arial"/>
          <w:szCs w:val="22"/>
        </w:rPr>
        <w:t>Славнефть</w:t>
      </w:r>
      <w:proofErr w:type="spellEnd"/>
      <w:r w:rsidRPr="000E167A">
        <w:rPr>
          <w:rFonts w:cs="Arial"/>
          <w:szCs w:val="22"/>
        </w:rPr>
        <w:t>-ЯНОС», которые указаны в п.5.8. проекта Договора. Данные нормативные акты передаются Контрагенту Заказчиком в электронном виде, посредством электронной почты.</w:t>
      </w:r>
    </w:p>
    <w:p w:rsidR="000E167A" w:rsidRPr="000E167A" w:rsidRDefault="000E167A" w:rsidP="000E167A">
      <w:pPr>
        <w:autoSpaceDE w:val="0"/>
        <w:spacing w:before="0"/>
        <w:ind w:firstLine="720"/>
        <w:jc w:val="both"/>
        <w:rPr>
          <w:rFonts w:cs="Arial"/>
          <w:szCs w:val="22"/>
        </w:rPr>
      </w:pPr>
      <w:r w:rsidRPr="000E167A">
        <w:rPr>
          <w:rFonts w:cs="Arial"/>
          <w:szCs w:val="22"/>
        </w:rPr>
        <w:t>Контрагент должен обладать соответствующими производственными мощностями, материально-техническими и кадровыми ресурсами, необходимыми для полного и своевременного выполнения договора подряда по предложенной твердой договорной цене.</w:t>
      </w:r>
    </w:p>
    <w:p w:rsidR="000E167A" w:rsidRPr="000E167A" w:rsidRDefault="000E167A" w:rsidP="000E167A">
      <w:pPr>
        <w:autoSpaceDE w:val="0"/>
        <w:spacing w:before="0"/>
        <w:ind w:firstLine="720"/>
        <w:jc w:val="both"/>
        <w:rPr>
          <w:rFonts w:cs="Arial"/>
          <w:szCs w:val="22"/>
        </w:rPr>
      </w:pPr>
      <w:r w:rsidRPr="000E167A">
        <w:rPr>
          <w:rFonts w:cs="Arial"/>
          <w:szCs w:val="22"/>
        </w:rPr>
        <w:t>Все применяемые для выполнения работ материалы, инструмент и оборудование должны иметь:</w:t>
      </w:r>
    </w:p>
    <w:p w:rsidR="000E167A" w:rsidRPr="000E167A" w:rsidRDefault="000E167A" w:rsidP="000E167A">
      <w:pPr>
        <w:numPr>
          <w:ilvl w:val="0"/>
          <w:numId w:val="12"/>
        </w:numPr>
        <w:suppressAutoHyphens/>
        <w:autoSpaceDE w:val="0"/>
        <w:spacing w:before="0"/>
        <w:jc w:val="both"/>
        <w:rPr>
          <w:rFonts w:cs="Arial"/>
          <w:szCs w:val="22"/>
        </w:rPr>
      </w:pPr>
      <w:r w:rsidRPr="000E167A">
        <w:rPr>
          <w:rFonts w:cs="Arial"/>
          <w:szCs w:val="22"/>
        </w:rPr>
        <w:t>Сертификаты качества, выданные производителем;</w:t>
      </w:r>
    </w:p>
    <w:p w:rsidR="000E167A" w:rsidRPr="000E167A" w:rsidRDefault="000E167A" w:rsidP="000E167A">
      <w:pPr>
        <w:numPr>
          <w:ilvl w:val="0"/>
          <w:numId w:val="12"/>
        </w:numPr>
        <w:suppressAutoHyphens/>
        <w:autoSpaceDE w:val="0"/>
        <w:spacing w:before="0"/>
        <w:jc w:val="both"/>
        <w:rPr>
          <w:rFonts w:cs="Arial"/>
          <w:szCs w:val="22"/>
        </w:rPr>
      </w:pPr>
      <w:r w:rsidRPr="000E167A">
        <w:rPr>
          <w:rFonts w:cs="Arial"/>
          <w:szCs w:val="22"/>
        </w:rPr>
        <w:t>Сертификаты соответствия Госстандарта Российской Федерации;</w:t>
      </w:r>
    </w:p>
    <w:p w:rsidR="000E167A" w:rsidRPr="000E167A" w:rsidRDefault="000E167A" w:rsidP="000E167A">
      <w:pPr>
        <w:numPr>
          <w:ilvl w:val="0"/>
          <w:numId w:val="12"/>
        </w:numPr>
        <w:suppressAutoHyphens/>
        <w:autoSpaceDE w:val="0"/>
        <w:spacing w:before="0"/>
        <w:ind w:left="714" w:hanging="357"/>
        <w:jc w:val="both"/>
        <w:rPr>
          <w:rFonts w:cs="Arial"/>
          <w:szCs w:val="22"/>
        </w:rPr>
      </w:pPr>
      <w:r w:rsidRPr="000E167A">
        <w:rPr>
          <w:rFonts w:cs="Arial"/>
          <w:szCs w:val="22"/>
        </w:rPr>
        <w:t>Разрешение на применение Федеральной службой России по технологическому, экологическому и атомному надзору;</w:t>
      </w:r>
    </w:p>
    <w:p w:rsidR="000E167A" w:rsidRPr="000E167A" w:rsidRDefault="000E167A" w:rsidP="000E167A">
      <w:pPr>
        <w:numPr>
          <w:ilvl w:val="0"/>
          <w:numId w:val="12"/>
        </w:numPr>
        <w:suppressAutoHyphens/>
        <w:autoSpaceDE w:val="0"/>
        <w:spacing w:before="0"/>
        <w:jc w:val="both"/>
        <w:rPr>
          <w:rFonts w:cs="Arial"/>
          <w:szCs w:val="22"/>
        </w:rPr>
      </w:pPr>
      <w:r w:rsidRPr="000E167A">
        <w:rPr>
          <w:rFonts w:cs="Arial"/>
          <w:szCs w:val="22"/>
        </w:rPr>
        <w:t>Технические паспорта и другие документы, удостоверяющие их качество.</w:t>
      </w:r>
    </w:p>
    <w:p w:rsidR="000E167A" w:rsidRPr="000E167A" w:rsidRDefault="000E167A" w:rsidP="000E167A">
      <w:pPr>
        <w:autoSpaceDE w:val="0"/>
        <w:spacing w:before="0"/>
        <w:ind w:firstLine="720"/>
        <w:jc w:val="both"/>
        <w:rPr>
          <w:rFonts w:cs="Arial"/>
          <w:sz w:val="16"/>
          <w:szCs w:val="16"/>
        </w:rPr>
      </w:pPr>
    </w:p>
    <w:p w:rsidR="000E167A" w:rsidRPr="000E167A" w:rsidRDefault="000E167A" w:rsidP="000E167A">
      <w:pPr>
        <w:autoSpaceDE w:val="0"/>
        <w:spacing w:before="0"/>
        <w:ind w:firstLine="567"/>
        <w:jc w:val="both"/>
        <w:rPr>
          <w:rFonts w:cs="Arial"/>
          <w:szCs w:val="22"/>
        </w:rPr>
      </w:pPr>
      <w:r w:rsidRPr="000E167A">
        <w:rPr>
          <w:rFonts w:cs="Arial"/>
          <w:szCs w:val="22"/>
        </w:rPr>
        <w:t xml:space="preserve">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Контрагента, занятых </w:t>
      </w:r>
    </w:p>
    <w:p w:rsidR="000E167A" w:rsidRPr="000E167A" w:rsidRDefault="000E167A" w:rsidP="000E167A">
      <w:pPr>
        <w:autoSpaceDE w:val="0"/>
        <w:spacing w:before="0"/>
        <w:ind w:firstLine="567"/>
        <w:jc w:val="both"/>
        <w:rPr>
          <w:rFonts w:cs="Arial"/>
          <w:szCs w:val="22"/>
        </w:rPr>
      </w:pPr>
      <w:r w:rsidRPr="000E167A">
        <w:rPr>
          <w:rFonts w:cs="Arial"/>
          <w:szCs w:val="22"/>
        </w:rPr>
        <w:t>при выполнении работ по договору. Договоры страхования должны быть заключены со страховой суммой не менее 400 000 руб. и во всяком случае включать следующие риски: смерти в результате несчастного случая, постоянной (полной) утраты трудоспособности в результате несчастного случая с установлением I, II, III групп инвалидности. По запросу Заказчика Контрагент обязан предоставить Заказчику заверенные копии указанных договоров. Отсутствие договора страхования является основанием для недопущения работника Контрагента для выполнения работ с изъятием пропуска.</w:t>
      </w:r>
    </w:p>
    <w:p w:rsidR="009D3D7C" w:rsidRPr="000E167A" w:rsidRDefault="000E167A" w:rsidP="000E167A">
      <w:pPr>
        <w:autoSpaceDE w:val="0"/>
        <w:spacing w:before="0"/>
        <w:ind w:firstLine="567"/>
        <w:jc w:val="both"/>
        <w:rPr>
          <w:rFonts w:cs="Arial"/>
          <w:szCs w:val="22"/>
        </w:rPr>
      </w:pPr>
      <w:r w:rsidRPr="000E167A">
        <w:rPr>
          <w:rFonts w:cs="Arial"/>
          <w:szCs w:val="22"/>
        </w:rPr>
        <w:t>Контрагент обязуется предъявлять к субподрядчикам требования, аналогичные изложенным в предыдущем абзаце, и несет перед Заказчиком ответственность за исполнение субподрядчиками данных требований</w:t>
      </w:r>
      <w:r w:rsidR="009F074F" w:rsidRPr="000E167A">
        <w:rPr>
          <w:rFonts w:cs="Arial"/>
          <w:szCs w:val="22"/>
        </w:rPr>
        <w:t>.</w:t>
      </w:r>
    </w:p>
    <w:p w:rsidR="009D3D7C" w:rsidRPr="008C01D0" w:rsidRDefault="009D3D7C" w:rsidP="009D3D7C">
      <w:pPr>
        <w:autoSpaceDE w:val="0"/>
        <w:spacing w:before="0"/>
        <w:ind w:firstLine="720"/>
        <w:jc w:val="both"/>
        <w:rPr>
          <w:rFonts w:cs="Arial"/>
          <w:b/>
          <w:iCs/>
          <w:color w:val="FF0000"/>
          <w:szCs w:val="22"/>
        </w:rPr>
      </w:pPr>
    </w:p>
    <w:p w:rsidR="009D3D7C" w:rsidRPr="00123F70" w:rsidRDefault="009D3D7C" w:rsidP="009D3D7C">
      <w:pPr>
        <w:autoSpaceDE w:val="0"/>
        <w:spacing w:before="0"/>
        <w:ind w:firstLine="720"/>
        <w:jc w:val="both"/>
        <w:rPr>
          <w:rFonts w:cs="Arial"/>
          <w:szCs w:val="22"/>
        </w:rPr>
      </w:pPr>
      <w:r w:rsidRPr="00123F70">
        <w:rPr>
          <w:rFonts w:cs="Arial"/>
          <w:b/>
          <w:iCs/>
          <w:szCs w:val="22"/>
        </w:rPr>
        <w:t xml:space="preserve">5. Особые условия. </w:t>
      </w:r>
    </w:p>
    <w:p w:rsidR="009D3D7C" w:rsidRDefault="009D3D7C" w:rsidP="009D3D7C">
      <w:pPr>
        <w:ind w:firstLine="567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В случае полного или частичного отзыва, или ухудшения безотзывной оферты Победитель тендера будет обязан, безусловно и безоговорочно, </w:t>
      </w:r>
      <w:r>
        <w:rPr>
          <w:szCs w:val="22"/>
        </w:rPr>
        <w:t>уплатить ОАО «</w:t>
      </w:r>
      <w:proofErr w:type="spellStart"/>
      <w:r>
        <w:rPr>
          <w:szCs w:val="22"/>
        </w:rPr>
        <w:t>Славнефть</w:t>
      </w:r>
      <w:proofErr w:type="spellEnd"/>
      <w:r>
        <w:rPr>
          <w:szCs w:val="22"/>
        </w:rPr>
        <w:t>-ЯНОС» штрафную неустойку в размере 5% от суммы Оферты. При несвоевременной или неполной уплате штрафной неустойки ОАО «</w:t>
      </w:r>
      <w:proofErr w:type="spellStart"/>
      <w:r>
        <w:rPr>
          <w:szCs w:val="22"/>
        </w:rPr>
        <w:t>Славнефть</w:t>
      </w:r>
      <w:proofErr w:type="spellEnd"/>
      <w:r>
        <w:rPr>
          <w:szCs w:val="22"/>
        </w:rPr>
        <w:t>-ЯНОС» вправе начислить пени в размере 0,5% от несвоевременно уплаченной суммы до момента полного погашения.</w:t>
      </w:r>
    </w:p>
    <w:p w:rsidR="009D3D7C" w:rsidRDefault="009D3D7C" w:rsidP="009D3D7C">
      <w:pPr>
        <w:spacing w:before="0"/>
        <w:ind w:firstLine="567"/>
        <w:jc w:val="both"/>
        <w:rPr>
          <w:rFonts w:cs="Arial"/>
          <w:szCs w:val="22"/>
        </w:rPr>
      </w:pPr>
      <w:r>
        <w:rPr>
          <w:szCs w:val="22"/>
        </w:rPr>
        <w:t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ОАО «</w:t>
      </w:r>
      <w:proofErr w:type="spellStart"/>
      <w:r>
        <w:rPr>
          <w:szCs w:val="22"/>
        </w:rPr>
        <w:t>Славнефть</w:t>
      </w:r>
      <w:proofErr w:type="spellEnd"/>
      <w:r>
        <w:rPr>
          <w:szCs w:val="22"/>
        </w:rPr>
        <w:t>-ЯНОС» штрафную неустойку в размере 10% от суммы, принятой ОАО «</w:t>
      </w:r>
      <w:proofErr w:type="spellStart"/>
      <w:r>
        <w:rPr>
          <w:szCs w:val="22"/>
        </w:rPr>
        <w:t>Славнефть</w:t>
      </w:r>
      <w:proofErr w:type="spellEnd"/>
      <w:r>
        <w:rPr>
          <w:szCs w:val="22"/>
        </w:rPr>
        <w:t>-ЯНОС» в Оферте Победителя. При несвоевременной или неполной уплате штрафной неустойки ОАО «</w:t>
      </w:r>
      <w:proofErr w:type="spellStart"/>
      <w:r>
        <w:rPr>
          <w:szCs w:val="22"/>
        </w:rPr>
        <w:t>Славнефть</w:t>
      </w:r>
      <w:proofErr w:type="spellEnd"/>
      <w:r>
        <w:rPr>
          <w:szCs w:val="22"/>
        </w:rPr>
        <w:t>-ЯНОС»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  <w:r w:rsidRPr="00CA303E">
        <w:rPr>
          <w:rFonts w:cs="Arial"/>
          <w:szCs w:val="22"/>
        </w:rPr>
        <w:t xml:space="preserve"> </w:t>
      </w:r>
    </w:p>
    <w:p w:rsidR="00AE32FD" w:rsidRDefault="00AE32FD" w:rsidP="00210CEA">
      <w:pPr>
        <w:spacing w:before="0"/>
        <w:rPr>
          <w:rFonts w:cs="Arial"/>
          <w:szCs w:val="22"/>
        </w:rPr>
      </w:pPr>
    </w:p>
    <w:p w:rsidR="00E754D7" w:rsidRDefault="00E754D7" w:rsidP="00210CEA">
      <w:pPr>
        <w:spacing w:before="0"/>
        <w:rPr>
          <w:rFonts w:cs="Arial"/>
          <w:szCs w:val="22"/>
        </w:rPr>
      </w:pPr>
    </w:p>
    <w:p w:rsidR="004D5070" w:rsidRDefault="004D5070">
      <w:pPr>
        <w:spacing w:before="0" w:line="276" w:lineRule="auto"/>
        <w:jc w:val="center"/>
        <w:sectPr w:rsidR="004D5070" w:rsidSect="00C23BB8">
          <w:footerReference w:type="default" r:id="rId8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4D5070">
        <w:t xml:space="preserve">Директор по снабжению                                                                  Д.Ю. </w:t>
      </w:r>
      <w:proofErr w:type="spellStart"/>
      <w:r w:rsidRPr="004D5070">
        <w:t>Уржумов</w:t>
      </w:r>
      <w:proofErr w:type="spellEnd"/>
    </w:p>
    <w:p w:rsidR="00B445D7" w:rsidRPr="002E571A" w:rsidRDefault="00B445D7" w:rsidP="00C55087">
      <w:pPr>
        <w:jc w:val="right"/>
        <w:rPr>
          <w:b/>
        </w:rPr>
      </w:pPr>
      <w:bookmarkStart w:id="0" w:name="_GoBack"/>
      <w:bookmarkEnd w:id="0"/>
      <w:r w:rsidRPr="002E571A">
        <w:rPr>
          <w:b/>
        </w:rPr>
        <w:t>Форма 4 «Извещение о согласии сделать оферту»</w:t>
      </w:r>
    </w:p>
    <w:p w:rsidR="00B445D7" w:rsidRPr="002E571A" w:rsidRDefault="00B445D7" w:rsidP="00B445D7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 xml:space="preserve">ИЗВЕЩЕНИЕ </w:t>
      </w:r>
      <w:r w:rsidRPr="00F30C65">
        <w:rPr>
          <w:rFonts w:cs="Arial"/>
          <w:b/>
          <w:szCs w:val="22"/>
        </w:rPr>
        <w:t>О СОГЛАСИИ СДЕЛАТЬ</w:t>
      </w:r>
      <w:r w:rsidRPr="002E571A">
        <w:rPr>
          <w:rFonts w:cs="Arial"/>
          <w:b/>
          <w:szCs w:val="22"/>
        </w:rPr>
        <w:t xml:space="preserve"> ОФЕРТУ</w:t>
      </w:r>
    </w:p>
    <w:p w:rsidR="00693B7E" w:rsidRPr="00D25AB1" w:rsidRDefault="00693B7E" w:rsidP="00693B7E">
      <w:pPr>
        <w:jc w:val="both"/>
        <w:rPr>
          <w:szCs w:val="22"/>
        </w:rPr>
      </w:pPr>
      <w:r w:rsidRPr="00C60276">
        <w:rPr>
          <w:szCs w:val="22"/>
        </w:rPr>
        <w:t xml:space="preserve">1. Изучив условия предложения </w:t>
      </w:r>
      <w:r w:rsidRPr="006B2CCA">
        <w:rPr>
          <w:szCs w:val="22"/>
        </w:rPr>
        <w:t xml:space="preserve">делать оферты </w:t>
      </w:r>
      <w:r w:rsidR="008761AE" w:rsidRPr="006B2CCA">
        <w:rPr>
          <w:szCs w:val="22"/>
        </w:rPr>
        <w:t>№5</w:t>
      </w:r>
      <w:r w:rsidR="006B2CCA" w:rsidRPr="006B2CCA">
        <w:rPr>
          <w:szCs w:val="22"/>
        </w:rPr>
        <w:t>74</w:t>
      </w:r>
      <w:r w:rsidR="008761AE" w:rsidRPr="006B2CCA">
        <w:rPr>
          <w:szCs w:val="22"/>
        </w:rPr>
        <w:t>-КР-2017</w:t>
      </w:r>
      <w:r w:rsidRPr="00C60276">
        <w:rPr>
          <w:szCs w:val="22"/>
        </w:rPr>
        <w:t xml:space="preserve"> </w:t>
      </w:r>
      <w:r w:rsidR="00517035" w:rsidRPr="00517035">
        <w:rPr>
          <w:szCs w:val="22"/>
        </w:rPr>
        <w:t>от 05.02.2018 г.</w:t>
      </w:r>
      <w:r w:rsidRPr="00517035">
        <w:rPr>
          <w:szCs w:val="22"/>
        </w:rPr>
        <w:t>,</w:t>
      </w:r>
      <w:r w:rsidRPr="00C60276">
        <w:rPr>
          <w:szCs w:val="22"/>
        </w:rPr>
        <w:t xml:space="preserve"> мы &lt;наименование </w:t>
      </w:r>
      <w:r w:rsidRPr="00D25AB1">
        <w:rPr>
          <w:szCs w:val="22"/>
        </w:rPr>
        <w:t xml:space="preserve">организации&gt; в лице &lt;наименование должности руководителя и его Ф.И.О.&gt; сообщаем о согласии сделать оферту № &lt;исх. номер оферты, </w:t>
      </w:r>
      <w:r>
        <w:rPr>
          <w:szCs w:val="22"/>
        </w:rPr>
        <w:t xml:space="preserve">который </w:t>
      </w:r>
      <w:r w:rsidRPr="00D25AB1">
        <w:rPr>
          <w:szCs w:val="22"/>
        </w:rPr>
        <w:t xml:space="preserve">указывается один раз и действителен до подведения итогов закупочной процедуры&gt; от &lt;дата оферты&gt;. </w:t>
      </w:r>
    </w:p>
    <w:p w:rsidR="00693B7E" w:rsidRPr="00D25AB1" w:rsidRDefault="00693B7E" w:rsidP="00693B7E">
      <w:pPr>
        <w:jc w:val="both"/>
        <w:rPr>
          <w:szCs w:val="22"/>
        </w:rPr>
      </w:pPr>
      <w:r w:rsidRPr="00D25AB1">
        <w:rPr>
          <w:szCs w:val="22"/>
        </w:rPr>
        <w:t xml:space="preserve">В случае полного или частичного отзыва, или ухудшения безотзывной оферты обязуемся, безусловно и безоговорочно, не позднее пяти календарных дней после отзыва или ухудшения безотзывной оферты, </w:t>
      </w:r>
      <w:r>
        <w:rPr>
          <w:szCs w:val="22"/>
        </w:rPr>
        <w:t>вы</w:t>
      </w:r>
      <w:r w:rsidRPr="00D25AB1">
        <w:rPr>
          <w:szCs w:val="22"/>
        </w:rPr>
        <w:t>платить ОАО «</w:t>
      </w:r>
      <w:proofErr w:type="spellStart"/>
      <w:r w:rsidRPr="00D25AB1">
        <w:rPr>
          <w:szCs w:val="22"/>
        </w:rPr>
        <w:t>Славнефть</w:t>
      </w:r>
      <w:proofErr w:type="spellEnd"/>
      <w:r w:rsidRPr="00D25AB1">
        <w:rPr>
          <w:szCs w:val="22"/>
        </w:rPr>
        <w:t xml:space="preserve">-ЯНОС» </w:t>
      </w:r>
      <w:r>
        <w:rPr>
          <w:szCs w:val="22"/>
        </w:rPr>
        <w:t>компенсацию</w:t>
      </w:r>
      <w:r w:rsidRPr="00D25AB1">
        <w:rPr>
          <w:szCs w:val="22"/>
        </w:rPr>
        <w:t xml:space="preserve"> в размере 5% от суммы Оферты. При несвоевременной или неполной </w:t>
      </w:r>
      <w:r>
        <w:rPr>
          <w:szCs w:val="22"/>
        </w:rPr>
        <w:t>вы</w:t>
      </w:r>
      <w:r w:rsidRPr="00D25AB1">
        <w:rPr>
          <w:szCs w:val="22"/>
        </w:rPr>
        <w:t xml:space="preserve">плате </w:t>
      </w:r>
      <w:r>
        <w:rPr>
          <w:szCs w:val="22"/>
        </w:rPr>
        <w:t>компенсации</w:t>
      </w:r>
      <w:r w:rsidRPr="00D25AB1">
        <w:rPr>
          <w:szCs w:val="22"/>
        </w:rPr>
        <w:t xml:space="preserve"> ОАО «</w:t>
      </w:r>
      <w:proofErr w:type="spellStart"/>
      <w:r w:rsidRPr="00D25AB1">
        <w:rPr>
          <w:szCs w:val="22"/>
        </w:rPr>
        <w:t>Славнефть</w:t>
      </w:r>
      <w:proofErr w:type="spellEnd"/>
      <w:r w:rsidRPr="00D25AB1">
        <w:rPr>
          <w:szCs w:val="22"/>
        </w:rPr>
        <w:t>-ЯНОС» вправе начислить, а мы обязуемся уплатить пени в размере 0,5% от несвоевременно уплаченной суммы до момента полного погашения.</w:t>
      </w:r>
    </w:p>
    <w:p w:rsidR="00693B7E" w:rsidRPr="00D25AB1" w:rsidRDefault="00693B7E" w:rsidP="00693B7E">
      <w:pPr>
        <w:jc w:val="both"/>
        <w:rPr>
          <w:szCs w:val="22"/>
        </w:rPr>
      </w:pPr>
      <w:r w:rsidRPr="00D25AB1">
        <w:rPr>
          <w:szCs w:val="22"/>
        </w:rPr>
        <w:t xml:space="preserve">2. Документы, предоставляемые нами в рамках предложения делать оферты № &lt;номер ПДО&gt; от &lt;дата ПДО&gt;, </w:t>
      </w:r>
      <w:r>
        <w:rPr>
          <w:szCs w:val="22"/>
        </w:rPr>
        <w:t xml:space="preserve">как </w:t>
      </w:r>
      <w:r w:rsidRPr="00D25AB1">
        <w:rPr>
          <w:szCs w:val="22"/>
        </w:rPr>
        <w:t>по нашей инициативе</w:t>
      </w:r>
      <w:r>
        <w:rPr>
          <w:szCs w:val="22"/>
        </w:rPr>
        <w:t>, так и</w:t>
      </w:r>
      <w:r w:rsidRPr="00D25AB1">
        <w:rPr>
          <w:szCs w:val="22"/>
        </w:rPr>
        <w:t xml:space="preserve"> в ответ на запросы со стороны ОАО «</w:t>
      </w:r>
      <w:proofErr w:type="spellStart"/>
      <w:r w:rsidRPr="00D25AB1">
        <w:rPr>
          <w:szCs w:val="22"/>
        </w:rPr>
        <w:t>Славнефть</w:t>
      </w:r>
      <w:proofErr w:type="spellEnd"/>
      <w:r w:rsidRPr="00D25AB1">
        <w:rPr>
          <w:szCs w:val="22"/>
        </w:rPr>
        <w:t>-ЯНОС»</w:t>
      </w:r>
      <w:r>
        <w:rPr>
          <w:szCs w:val="22"/>
        </w:rPr>
        <w:t xml:space="preserve">, </w:t>
      </w:r>
      <w:r w:rsidRPr="00D25AB1">
        <w:rPr>
          <w:szCs w:val="22"/>
        </w:rPr>
        <w:t>являются неотъемлемой частью нашей оферты.</w:t>
      </w:r>
    </w:p>
    <w:p w:rsidR="00693B7E" w:rsidRPr="00D25AB1" w:rsidRDefault="00693B7E" w:rsidP="00693B7E">
      <w:pPr>
        <w:jc w:val="both"/>
        <w:rPr>
          <w:szCs w:val="22"/>
        </w:rPr>
      </w:pPr>
      <w:r w:rsidRPr="00D25AB1">
        <w:rPr>
          <w:szCs w:val="22"/>
        </w:rPr>
        <w:t xml:space="preserve">3. В случае принятия нашей оферты, </w:t>
      </w:r>
      <w:r>
        <w:rPr>
          <w:szCs w:val="22"/>
        </w:rPr>
        <w:t xml:space="preserve">мы обязуемся </w:t>
      </w:r>
      <w:r w:rsidRPr="00D25AB1">
        <w:rPr>
          <w:szCs w:val="22"/>
        </w:rPr>
        <w:t>заключить с ОАО «</w:t>
      </w:r>
      <w:proofErr w:type="spellStart"/>
      <w:r w:rsidRPr="00D25AB1">
        <w:rPr>
          <w:szCs w:val="22"/>
        </w:rPr>
        <w:t>Славнефть</w:t>
      </w:r>
      <w:proofErr w:type="spellEnd"/>
      <w:r w:rsidRPr="00D25AB1">
        <w:rPr>
          <w:szCs w:val="22"/>
        </w:rPr>
        <w:t xml:space="preserve">-ЯНОС» договор </w:t>
      </w:r>
      <w:r w:rsidR="004B1924">
        <w:rPr>
          <w:szCs w:val="22"/>
        </w:rPr>
        <w:t xml:space="preserve">на </w:t>
      </w:r>
      <w:r w:rsidR="00F83D85" w:rsidRPr="009F458B">
        <w:rPr>
          <w:rFonts w:cs="Arial"/>
          <w:b/>
          <w:szCs w:val="22"/>
        </w:rPr>
        <w:t>выполнение работ по отбору проб катализаторов из реакторов (с частичной выгрузкой и загрузкой) на блоке установки ГК по производству базовых масел III группы цеха №4 ОАО «</w:t>
      </w:r>
      <w:proofErr w:type="spellStart"/>
      <w:r w:rsidR="00F83D85" w:rsidRPr="009F458B">
        <w:rPr>
          <w:rFonts w:cs="Arial"/>
          <w:b/>
          <w:szCs w:val="22"/>
        </w:rPr>
        <w:t>Славнефть</w:t>
      </w:r>
      <w:proofErr w:type="spellEnd"/>
      <w:r w:rsidR="00F83D85" w:rsidRPr="009F458B">
        <w:rPr>
          <w:rFonts w:cs="Arial"/>
          <w:b/>
          <w:szCs w:val="22"/>
        </w:rPr>
        <w:t>-ЯНОС»</w:t>
      </w:r>
      <w:r w:rsidR="004B1924">
        <w:rPr>
          <w:rFonts w:cs="Arial"/>
          <w:b/>
          <w:sz w:val="23"/>
          <w:szCs w:val="23"/>
        </w:rPr>
        <w:t xml:space="preserve"> </w:t>
      </w:r>
      <w:r w:rsidRPr="00D25AB1">
        <w:rPr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693B7E" w:rsidRPr="00C60276" w:rsidRDefault="00693B7E" w:rsidP="00693B7E">
      <w:pPr>
        <w:jc w:val="both"/>
        <w:rPr>
          <w:szCs w:val="22"/>
        </w:rPr>
      </w:pPr>
      <w:r w:rsidRPr="00D25AB1">
        <w:rPr>
          <w:szCs w:val="22"/>
        </w:rPr>
        <w:t>Если по каким-либо причинам мы откажемся (уклонимся) от подписания договора на предложенных нами в оферте № &lt;номер оферты&gt; от &lt;дата оферты&gt; условиях после получения уведомления об акцепте оферты со стороны ОАО «</w:t>
      </w:r>
      <w:proofErr w:type="spellStart"/>
      <w:r w:rsidRPr="00D25AB1">
        <w:rPr>
          <w:szCs w:val="22"/>
        </w:rPr>
        <w:t>Славнефть</w:t>
      </w:r>
      <w:proofErr w:type="spellEnd"/>
      <w:r w:rsidRPr="00D25AB1">
        <w:rPr>
          <w:szCs w:val="22"/>
        </w:rPr>
        <w:t>-ЯНОС», мы обязуемся</w:t>
      </w:r>
      <w:r w:rsidRPr="00C60276">
        <w:rPr>
          <w:szCs w:val="22"/>
        </w:rPr>
        <w:t xml:space="preserve"> безусловно и безоговорочно, не позднее пяти календарных дней после истечения срока, установленного для подписания договора (или дня отказа), </w:t>
      </w:r>
      <w:r>
        <w:rPr>
          <w:szCs w:val="22"/>
        </w:rPr>
        <w:t>вы</w:t>
      </w:r>
      <w:r w:rsidRPr="00C60276">
        <w:rPr>
          <w:szCs w:val="22"/>
        </w:rPr>
        <w:t xml:space="preserve">платить Обществу </w:t>
      </w:r>
      <w:r>
        <w:rPr>
          <w:szCs w:val="22"/>
        </w:rPr>
        <w:t>компенсацию</w:t>
      </w:r>
      <w:r w:rsidRPr="00C60276">
        <w:rPr>
          <w:szCs w:val="22"/>
        </w:rPr>
        <w:t xml:space="preserve"> в размере </w:t>
      </w:r>
      <w:r>
        <w:rPr>
          <w:szCs w:val="22"/>
        </w:rPr>
        <w:t>10</w:t>
      </w:r>
      <w:r w:rsidRPr="00C60276">
        <w:rPr>
          <w:szCs w:val="22"/>
        </w:rPr>
        <w:t xml:space="preserve">% от суммы </w:t>
      </w:r>
      <w:r>
        <w:rPr>
          <w:szCs w:val="22"/>
        </w:rPr>
        <w:t xml:space="preserve">акцептованной </w:t>
      </w:r>
      <w:r w:rsidRPr="00C60276">
        <w:rPr>
          <w:szCs w:val="22"/>
        </w:rPr>
        <w:t xml:space="preserve">Оферты. Признаем, что при несвоевременной или неполной </w:t>
      </w:r>
      <w:r>
        <w:rPr>
          <w:szCs w:val="22"/>
        </w:rPr>
        <w:t>вы</w:t>
      </w:r>
      <w:r w:rsidRPr="00C60276">
        <w:rPr>
          <w:szCs w:val="22"/>
        </w:rPr>
        <w:t xml:space="preserve">плате </w:t>
      </w:r>
      <w:r>
        <w:rPr>
          <w:szCs w:val="22"/>
        </w:rPr>
        <w:t>компенсации</w:t>
      </w:r>
      <w:r w:rsidRPr="00C60276">
        <w:rPr>
          <w:szCs w:val="22"/>
        </w:rPr>
        <w:t xml:space="preserve"> ОАО «</w:t>
      </w:r>
      <w:proofErr w:type="spellStart"/>
      <w:r w:rsidRPr="00C60276">
        <w:rPr>
          <w:szCs w:val="22"/>
        </w:rPr>
        <w:t>Славнефть</w:t>
      </w:r>
      <w:proofErr w:type="spellEnd"/>
      <w:r w:rsidRPr="00C60276">
        <w:rPr>
          <w:szCs w:val="22"/>
        </w:rPr>
        <w:t>-ЯНОС» вправе начислить, мы обязаны уплатить, пени в размере 0,5% от несвоевременно уплаченной сумм</w:t>
      </w:r>
      <w:r>
        <w:rPr>
          <w:szCs w:val="22"/>
        </w:rPr>
        <w:t>ы до момента полного погашения.</w:t>
      </w:r>
    </w:p>
    <w:p w:rsidR="00B445D7" w:rsidRPr="002E571A" w:rsidRDefault="00F30C65" w:rsidP="00B445D7">
      <w:pPr>
        <w:rPr>
          <w:rFonts w:cs="Arial"/>
          <w:szCs w:val="22"/>
        </w:rPr>
      </w:pPr>
      <w:r w:rsidRPr="0006564E">
        <w:rPr>
          <w:rFonts w:cs="Arial"/>
          <w:szCs w:val="22"/>
        </w:rPr>
        <w:t>4</w:t>
      </w:r>
      <w:r w:rsidR="00B445D7" w:rsidRPr="0006564E">
        <w:rPr>
          <w:rFonts w:cs="Arial"/>
          <w:szCs w:val="22"/>
        </w:rPr>
        <w:t>. Сообщаем о</w:t>
      </w:r>
      <w:r w:rsidR="00B445D7" w:rsidRPr="002E571A">
        <w:rPr>
          <w:rFonts w:cs="Arial"/>
          <w:szCs w:val="22"/>
        </w:rPr>
        <w:t xml:space="preserve"> себе следующее: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Наименование </w:t>
      </w:r>
      <w:r w:rsidR="00C21306" w:rsidRPr="002E571A">
        <w:rPr>
          <w:rFonts w:cs="Arial"/>
          <w:szCs w:val="22"/>
        </w:rPr>
        <w:t>организации: _</w:t>
      </w:r>
      <w:r w:rsidRPr="002E571A">
        <w:rPr>
          <w:rFonts w:cs="Arial"/>
          <w:szCs w:val="22"/>
        </w:rPr>
        <w:t>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Местонахождение: ______________________________________________________________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Почтовый адрес: ________________________________________________________________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Телефон, телефакс, электронный адрес: 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Организационно - правовая форма: 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Банковские реквизиты: 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БИК__________________________________, 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ИНН __________________________________</w:t>
      </w:r>
    </w:p>
    <w:p w:rsidR="00B445D7" w:rsidRPr="002E571A" w:rsidRDefault="00B445D7" w:rsidP="00B445D7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B445D7" w:rsidRPr="002E571A" w:rsidRDefault="00B445D7" w:rsidP="00B445D7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B445D7" w:rsidRPr="002E571A" w:rsidRDefault="00B445D7" w:rsidP="00B445D7">
      <w:pPr>
        <w:ind w:left="539"/>
        <w:rPr>
          <w:rFonts w:cs="Arial"/>
          <w:szCs w:val="22"/>
        </w:rPr>
      </w:pPr>
      <w:r w:rsidRPr="002E571A">
        <w:rPr>
          <w:rFonts w:cs="Arial"/>
          <w:szCs w:val="22"/>
        </w:rPr>
        <w:t>________________________________________________________________________</w:t>
      </w:r>
    </w:p>
    <w:p w:rsidR="00B445D7" w:rsidRPr="00707A8E" w:rsidRDefault="00F30C65" w:rsidP="00B445D7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5</w:t>
      </w:r>
      <w:r w:rsidR="00B445D7" w:rsidRPr="002E571A">
        <w:rPr>
          <w:rFonts w:cs="Arial"/>
          <w:szCs w:val="22"/>
        </w:rPr>
        <w:t xml:space="preserve">. Мы признаем </w:t>
      </w:r>
      <w:r w:rsidR="00B445D7" w:rsidRPr="00707A8E">
        <w:rPr>
          <w:rFonts w:cs="Arial"/>
          <w:szCs w:val="22"/>
        </w:rPr>
        <w:t>право ОАО «</w:t>
      </w:r>
      <w:proofErr w:type="spellStart"/>
      <w:r w:rsidR="00B445D7" w:rsidRPr="00707A8E">
        <w:rPr>
          <w:rFonts w:cs="Arial"/>
          <w:szCs w:val="22"/>
        </w:rPr>
        <w:t>Славнефть</w:t>
      </w:r>
      <w:proofErr w:type="spellEnd"/>
      <w:r w:rsidR="00B445D7" w:rsidRPr="00707A8E">
        <w:rPr>
          <w:rFonts w:cs="Arial"/>
          <w:szCs w:val="22"/>
        </w:rPr>
        <w:t>-ЯНОС» не акцептовать ни одну из оферт, и в этом случае мы не будем иметь претензий к Тендерной комиссии и ОАО «</w:t>
      </w:r>
      <w:proofErr w:type="spellStart"/>
      <w:r w:rsidR="00B445D7" w:rsidRPr="00707A8E">
        <w:rPr>
          <w:rFonts w:cs="Arial"/>
          <w:szCs w:val="22"/>
        </w:rPr>
        <w:t>Славнефть</w:t>
      </w:r>
      <w:proofErr w:type="spellEnd"/>
      <w:r w:rsidR="00B445D7" w:rsidRPr="00707A8E">
        <w:rPr>
          <w:rFonts w:cs="Arial"/>
          <w:szCs w:val="22"/>
        </w:rPr>
        <w:t>-ЯНОС».</w:t>
      </w:r>
    </w:p>
    <w:p w:rsidR="00B445D7" w:rsidRPr="002E571A" w:rsidRDefault="00F30C65" w:rsidP="00B445D7">
      <w:pPr>
        <w:pBdr>
          <w:bottom w:val="single" w:sz="4" w:space="1" w:color="auto"/>
        </w:pBdr>
        <w:jc w:val="both"/>
        <w:rPr>
          <w:rFonts w:cs="Arial"/>
          <w:szCs w:val="22"/>
        </w:rPr>
      </w:pPr>
      <w:r>
        <w:rPr>
          <w:rFonts w:cs="Arial"/>
          <w:szCs w:val="22"/>
        </w:rPr>
        <w:t>6</w:t>
      </w:r>
      <w:r w:rsidR="00B445D7" w:rsidRPr="00707A8E">
        <w:rPr>
          <w:rFonts w:cs="Arial"/>
          <w:szCs w:val="22"/>
        </w:rPr>
        <w:t>. Сообщаем, что для оперативного</w:t>
      </w:r>
      <w:r w:rsidR="00B445D7" w:rsidRPr="002E571A">
        <w:rPr>
          <w:rFonts w:cs="Arial"/>
          <w:szCs w:val="22"/>
        </w:rPr>
        <w:t xml:space="preserve">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B445D7" w:rsidRPr="002E571A" w:rsidRDefault="00B445D7" w:rsidP="00B445D7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B445D7" w:rsidRPr="002E571A" w:rsidRDefault="00B445D7" w:rsidP="00B445D7">
      <w:pPr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____________________________________________________________________________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Руководитель</w:t>
      </w:r>
      <w:r w:rsidRPr="002E571A">
        <w:rPr>
          <w:rFonts w:cs="Arial"/>
          <w:szCs w:val="22"/>
        </w:rPr>
        <w:tab/>
        <w:t>________________</w:t>
      </w:r>
      <w:r w:rsidRPr="002E571A">
        <w:rPr>
          <w:rFonts w:cs="Arial"/>
          <w:szCs w:val="22"/>
        </w:rPr>
        <w:tab/>
        <w:t>/Фамилия И.О./</w:t>
      </w:r>
    </w:p>
    <w:p w:rsidR="00B445D7" w:rsidRPr="002E571A" w:rsidRDefault="00B445D7" w:rsidP="00B445D7">
      <w:pPr>
        <w:rPr>
          <w:rFonts w:cs="Arial"/>
          <w:sz w:val="16"/>
          <w:szCs w:val="16"/>
        </w:rPr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 xml:space="preserve">          </w:t>
      </w:r>
      <w:r w:rsidRPr="002E571A">
        <w:rPr>
          <w:rFonts w:cs="Arial"/>
          <w:sz w:val="16"/>
          <w:szCs w:val="16"/>
        </w:rPr>
        <w:t>(подпись)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Главный бухгалтер</w:t>
      </w:r>
      <w:r w:rsidRPr="002E571A">
        <w:rPr>
          <w:rFonts w:cs="Arial"/>
          <w:szCs w:val="22"/>
        </w:rPr>
        <w:tab/>
        <w:t>________________</w:t>
      </w:r>
      <w:r w:rsidRPr="002E571A">
        <w:rPr>
          <w:rFonts w:cs="Arial"/>
          <w:szCs w:val="22"/>
        </w:rPr>
        <w:tab/>
        <w:t>/Фамилия И.О./</w:t>
      </w:r>
    </w:p>
    <w:p w:rsidR="00C55087" w:rsidRDefault="00B445D7" w:rsidP="00C55087">
      <w:pPr>
        <w:ind w:left="1416" w:firstLine="708"/>
        <w:rPr>
          <w:rFonts w:cs="Arial"/>
          <w:sz w:val="16"/>
          <w:szCs w:val="16"/>
        </w:rPr>
      </w:pPr>
      <w:r w:rsidRPr="002E571A">
        <w:rPr>
          <w:rFonts w:cs="Arial"/>
          <w:szCs w:val="22"/>
        </w:rPr>
        <w:t xml:space="preserve">          </w:t>
      </w:r>
      <w:r w:rsidRPr="002E571A">
        <w:rPr>
          <w:rFonts w:cs="Arial"/>
          <w:sz w:val="16"/>
          <w:szCs w:val="16"/>
        </w:rPr>
        <w:t>(подпись)</w:t>
      </w:r>
    </w:p>
    <w:p w:rsidR="00C55087" w:rsidRDefault="00C55087">
      <w:pPr>
        <w:spacing w:before="0" w:line="276" w:lineRule="auto"/>
        <w:jc w:val="center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br w:type="page"/>
      </w:r>
    </w:p>
    <w:p w:rsidR="001319DA" w:rsidRPr="00845BB6" w:rsidRDefault="001319DA" w:rsidP="00DF176A">
      <w:pPr>
        <w:ind w:left="1416" w:firstLine="708"/>
        <w:jc w:val="right"/>
        <w:rPr>
          <w:b/>
        </w:rPr>
      </w:pPr>
      <w:r w:rsidRPr="00845BB6">
        <w:rPr>
          <w:b/>
        </w:rPr>
        <w:t>Форма 5 «Предложение о заключении договора»</w:t>
      </w:r>
    </w:p>
    <w:p w:rsidR="001319DA" w:rsidRPr="00845BB6" w:rsidRDefault="001319DA" w:rsidP="001319DA">
      <w:pPr>
        <w:rPr>
          <w:rFonts w:cs="Arial"/>
          <w:szCs w:val="22"/>
        </w:rPr>
      </w:pPr>
      <w:r w:rsidRPr="00845BB6">
        <w:rPr>
          <w:rFonts w:cs="Arial"/>
          <w:szCs w:val="22"/>
        </w:rPr>
        <w:t>На бланке участника закупки</w:t>
      </w:r>
    </w:p>
    <w:p w:rsidR="001319DA" w:rsidRPr="00845BB6" w:rsidRDefault="001319DA" w:rsidP="001319DA">
      <w:pPr>
        <w:ind w:left="5400"/>
        <w:jc w:val="both"/>
        <w:rPr>
          <w:rFonts w:cs="Arial"/>
          <w:szCs w:val="22"/>
        </w:rPr>
      </w:pPr>
      <w:r w:rsidRPr="00845BB6">
        <w:rPr>
          <w:rFonts w:cs="Arial"/>
          <w:szCs w:val="22"/>
        </w:rPr>
        <w:t>Адрес: 150023, г. Ярославль, Московский пр., д.130</w:t>
      </w:r>
    </w:p>
    <w:p w:rsidR="00F30C65" w:rsidRPr="00D27C89" w:rsidRDefault="00F30C65" w:rsidP="00F30C65">
      <w:pPr>
        <w:jc w:val="center"/>
        <w:rPr>
          <w:rFonts w:ascii="Times New Roman" w:hAnsi="Times New Roman"/>
          <w:b/>
          <w:szCs w:val="22"/>
        </w:rPr>
      </w:pPr>
      <w:r w:rsidRPr="00D27C89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F30C65" w:rsidRPr="00D27C89" w:rsidRDefault="00F30C65" w:rsidP="00F30C65">
      <w:pPr>
        <w:jc w:val="center"/>
        <w:rPr>
          <w:rFonts w:ascii="Times New Roman" w:hAnsi="Times New Roman"/>
          <w:szCs w:val="22"/>
        </w:rPr>
      </w:pPr>
      <w:r w:rsidRPr="00D27C89">
        <w:rPr>
          <w:rFonts w:ascii="Times New Roman" w:hAnsi="Times New Roman"/>
          <w:szCs w:val="22"/>
        </w:rPr>
        <w:t>(безотзывная оферта)</w:t>
      </w:r>
    </w:p>
    <w:p w:rsidR="00F30C65" w:rsidRPr="00D27C89" w:rsidRDefault="00F30C65" w:rsidP="00F30C65">
      <w:pPr>
        <w:jc w:val="both"/>
        <w:rPr>
          <w:rFonts w:ascii="Times New Roman" w:hAnsi="Times New Roman"/>
          <w:szCs w:val="22"/>
        </w:rPr>
      </w:pPr>
      <w:r w:rsidRPr="00D27C89">
        <w:rPr>
          <w:rFonts w:ascii="Times New Roman" w:hAnsi="Times New Roman"/>
          <w:szCs w:val="22"/>
        </w:rPr>
        <w:t>«____» __________________ ______ г.</w:t>
      </w:r>
    </w:p>
    <w:p w:rsidR="00F30C65" w:rsidRPr="00F30C65" w:rsidRDefault="00F30C65" w:rsidP="00F30C65">
      <w:pPr>
        <w:ind w:firstLine="72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>___________________________________________________ направляет настоящую оферту ОАО «</w:t>
      </w:r>
      <w:proofErr w:type="spellStart"/>
      <w:r w:rsidRPr="00F30C65">
        <w:rPr>
          <w:rFonts w:ascii="Times New Roman" w:hAnsi="Times New Roman"/>
          <w:sz w:val="24"/>
        </w:rPr>
        <w:t>Славнефть</w:t>
      </w:r>
      <w:proofErr w:type="spellEnd"/>
      <w:r w:rsidRPr="00F30C65">
        <w:rPr>
          <w:rFonts w:ascii="Times New Roman" w:hAnsi="Times New Roman"/>
          <w:sz w:val="24"/>
        </w:rPr>
        <w:t>-ЯНОС» с целью заключения договора выполнения работ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83"/>
        <w:gridCol w:w="3066"/>
      </w:tblGrid>
      <w:tr w:rsidR="00F30C65" w:rsidRPr="00F30C65" w:rsidTr="00DA41EF">
        <w:trPr>
          <w:trHeight w:val="363"/>
        </w:trPr>
        <w:tc>
          <w:tcPr>
            <w:tcW w:w="6369" w:type="dxa"/>
          </w:tcPr>
          <w:p w:rsidR="00F30C65" w:rsidRPr="00F30C65" w:rsidRDefault="00F30C65" w:rsidP="00DA41EF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F30C65">
              <w:rPr>
                <w:rFonts w:ascii="Times New Roman" w:hAnsi="Times New Roman"/>
                <w:sz w:val="24"/>
              </w:rPr>
              <w:t xml:space="preserve">Предмет оферты </w:t>
            </w:r>
            <w:r w:rsidRPr="00F30C65">
              <w:rPr>
                <w:rFonts w:ascii="Times New Roman" w:hAnsi="Times New Roman"/>
                <w:sz w:val="24"/>
              </w:rPr>
              <w:br/>
              <w:t>(указывается в соответствии с Требованиями к предмету закупки)</w:t>
            </w:r>
          </w:p>
        </w:tc>
        <w:tc>
          <w:tcPr>
            <w:tcW w:w="3093" w:type="dxa"/>
          </w:tcPr>
          <w:p w:rsidR="00F30C65" w:rsidRPr="00F30C65" w:rsidRDefault="00E76292" w:rsidP="00766E12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E76292">
              <w:rPr>
                <w:rFonts w:ascii="Times New Roman" w:hAnsi="Times New Roman"/>
                <w:sz w:val="24"/>
              </w:rPr>
              <w:t>Выполнение работ по отбору проб катализаторов из реакторов (с частичной выгрузкой и загрузкой) на блоке установки ГК по производству базовых масел III группы цеха №4 ОАО «</w:t>
            </w:r>
            <w:proofErr w:type="spellStart"/>
            <w:r w:rsidRPr="00E76292">
              <w:rPr>
                <w:rFonts w:ascii="Times New Roman" w:hAnsi="Times New Roman"/>
                <w:sz w:val="24"/>
              </w:rPr>
              <w:t>Славнефть</w:t>
            </w:r>
            <w:proofErr w:type="spellEnd"/>
            <w:r w:rsidRPr="00E76292">
              <w:rPr>
                <w:rFonts w:ascii="Times New Roman" w:hAnsi="Times New Roman"/>
                <w:sz w:val="24"/>
              </w:rPr>
              <w:t>-ЯНОС»</w:t>
            </w:r>
          </w:p>
        </w:tc>
      </w:tr>
      <w:tr w:rsidR="00F30C65" w:rsidRPr="00F30C65" w:rsidTr="00E76292">
        <w:trPr>
          <w:trHeight w:val="423"/>
        </w:trPr>
        <w:tc>
          <w:tcPr>
            <w:tcW w:w="6369" w:type="dxa"/>
          </w:tcPr>
          <w:p w:rsidR="00F30C65" w:rsidRPr="00F30C65" w:rsidRDefault="00845BB6" w:rsidP="00C2130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выполнения работ</w:t>
            </w:r>
          </w:p>
        </w:tc>
        <w:tc>
          <w:tcPr>
            <w:tcW w:w="3093" w:type="dxa"/>
          </w:tcPr>
          <w:p w:rsidR="00F30C65" w:rsidRPr="00F30C65" w:rsidRDefault="00F30C65" w:rsidP="00DA41E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30C65" w:rsidRPr="00F30C65" w:rsidTr="00E76292">
        <w:trPr>
          <w:trHeight w:val="459"/>
        </w:trPr>
        <w:tc>
          <w:tcPr>
            <w:tcW w:w="6369" w:type="dxa"/>
          </w:tcPr>
          <w:p w:rsidR="00F30C65" w:rsidRPr="00766E12" w:rsidRDefault="00E76292" w:rsidP="004B1924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Стоимость работ</w:t>
            </w:r>
            <w:r w:rsidR="00F30C65" w:rsidRPr="00C21306">
              <w:rPr>
                <w:rFonts w:ascii="Times New Roman" w:hAnsi="Times New Roman"/>
                <w:sz w:val="24"/>
              </w:rPr>
              <w:t>, рублей без НДС</w:t>
            </w:r>
          </w:p>
        </w:tc>
        <w:tc>
          <w:tcPr>
            <w:tcW w:w="3093" w:type="dxa"/>
          </w:tcPr>
          <w:p w:rsidR="00F30C65" w:rsidRPr="00F30C65" w:rsidRDefault="00F30C65" w:rsidP="00DA41E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30C65" w:rsidRPr="00F30C65" w:rsidTr="00DA41EF">
        <w:trPr>
          <w:trHeight w:val="269"/>
        </w:trPr>
        <w:tc>
          <w:tcPr>
            <w:tcW w:w="6369" w:type="dxa"/>
          </w:tcPr>
          <w:p w:rsidR="00F30C65" w:rsidRPr="00F30C65" w:rsidRDefault="00F30C65" w:rsidP="00DA41EF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F30C65">
              <w:rPr>
                <w:rFonts w:ascii="Times New Roman" w:hAnsi="Times New Roman"/>
                <w:sz w:val="24"/>
              </w:rPr>
              <w:t>Наличие скидок или условия их получения</w:t>
            </w:r>
          </w:p>
        </w:tc>
        <w:tc>
          <w:tcPr>
            <w:tcW w:w="3093" w:type="dxa"/>
          </w:tcPr>
          <w:p w:rsidR="00F30C65" w:rsidRPr="00F30C65" w:rsidRDefault="00F30C65" w:rsidP="00DA41E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30C65" w:rsidRPr="00F30C65" w:rsidTr="00E76292">
        <w:trPr>
          <w:trHeight w:val="288"/>
        </w:trPr>
        <w:tc>
          <w:tcPr>
            <w:tcW w:w="6369" w:type="dxa"/>
          </w:tcPr>
          <w:p w:rsidR="00F30C65" w:rsidRPr="00F30C65" w:rsidRDefault="00F30C65" w:rsidP="00DA41EF">
            <w:pPr>
              <w:tabs>
                <w:tab w:val="left" w:pos="3240"/>
              </w:tabs>
              <w:rPr>
                <w:rFonts w:ascii="Times New Roman" w:hAnsi="Times New Roman"/>
                <w:sz w:val="24"/>
                <w:lang w:val="en-US"/>
              </w:rPr>
            </w:pPr>
            <w:r w:rsidRPr="00F30C65">
              <w:rPr>
                <w:rFonts w:ascii="Times New Roman" w:hAnsi="Times New Roman"/>
                <w:sz w:val="24"/>
              </w:rPr>
              <w:t>Условия оплаты</w:t>
            </w:r>
          </w:p>
        </w:tc>
        <w:tc>
          <w:tcPr>
            <w:tcW w:w="3093" w:type="dxa"/>
          </w:tcPr>
          <w:p w:rsidR="00F30C65" w:rsidRPr="00F30C65" w:rsidRDefault="00F30C65" w:rsidP="00DA41E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30C65" w:rsidRPr="00F30C65" w:rsidTr="00DA41EF">
        <w:trPr>
          <w:trHeight w:val="239"/>
        </w:trPr>
        <w:tc>
          <w:tcPr>
            <w:tcW w:w="6369" w:type="dxa"/>
          </w:tcPr>
          <w:p w:rsidR="00F30C65" w:rsidRPr="00F30C65" w:rsidRDefault="00F30C65" w:rsidP="00DA41EF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F30C65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093" w:type="dxa"/>
          </w:tcPr>
          <w:p w:rsidR="00F30C65" w:rsidRPr="00F30C65" w:rsidRDefault="00F30C65" w:rsidP="00DA41E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845BB6" w:rsidRPr="00DF176A" w:rsidRDefault="00845BB6" w:rsidP="00F30C65">
      <w:pPr>
        <w:pStyle w:val="ac"/>
        <w:spacing w:before="0"/>
        <w:ind w:left="780"/>
        <w:jc w:val="both"/>
        <w:rPr>
          <w:rFonts w:ascii="Times New Roman" w:hAnsi="Times New Roman"/>
          <w:sz w:val="16"/>
          <w:szCs w:val="16"/>
        </w:rPr>
      </w:pPr>
    </w:p>
    <w:p w:rsidR="00F30C65" w:rsidRPr="00F30C65" w:rsidRDefault="00F30C65" w:rsidP="00E84C0D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>Настоящее предложение может быть акцептовано до «____» __________________ _____ г. (включительно).</w:t>
      </w:r>
    </w:p>
    <w:p w:rsidR="00F30C65" w:rsidRPr="00F30C65" w:rsidRDefault="00F30C65" w:rsidP="00E84C0D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F30C65" w:rsidRPr="00F30C65" w:rsidRDefault="00F30C65" w:rsidP="00E84C0D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F30C65" w:rsidRPr="00F30C65" w:rsidRDefault="00F30C65" w:rsidP="00E84C0D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F30C65" w:rsidRPr="00F30C65" w:rsidRDefault="00F30C65" w:rsidP="00E84C0D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F30C65" w:rsidRPr="00F30C65" w:rsidRDefault="00845BB6" w:rsidP="00E84C0D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>Дата,</w:t>
      </w:r>
      <w:r w:rsidR="00F30C65" w:rsidRPr="00F30C65">
        <w:rPr>
          <w:rFonts w:ascii="Times New Roman" w:hAnsi="Times New Roman"/>
          <w:sz w:val="24"/>
        </w:rPr>
        <w:t xml:space="preserve"> указанная в уведомлении </w:t>
      </w:r>
      <w:r w:rsidR="0006564E" w:rsidRPr="00F30C65">
        <w:rPr>
          <w:rFonts w:ascii="Times New Roman" w:hAnsi="Times New Roman"/>
          <w:sz w:val="24"/>
        </w:rPr>
        <w:t>победителю,</w:t>
      </w:r>
      <w:r w:rsidR="00F30C65" w:rsidRPr="00F30C65">
        <w:rPr>
          <w:rFonts w:ascii="Times New Roman" w:hAnsi="Times New Roman"/>
          <w:sz w:val="24"/>
        </w:rPr>
        <w:t xml:space="preserve"> является датой акцепта оферты и датой заключения договора.</w:t>
      </w:r>
    </w:p>
    <w:p w:rsidR="00F30C65" w:rsidRPr="00F30C65" w:rsidRDefault="00F30C65" w:rsidP="00E84C0D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>В случае отсутствия оригинала заполненного и завизированного проекта договора/контракта в составе документации направляемой нами в рамках настоящей оферты, мы в полной мере понимаем и безоговорочно принимаем условия проекта договора/контракта в редакции ОАО «</w:t>
      </w:r>
      <w:proofErr w:type="spellStart"/>
      <w:r w:rsidRPr="00F30C65">
        <w:rPr>
          <w:rFonts w:ascii="Times New Roman" w:hAnsi="Times New Roman"/>
          <w:sz w:val="24"/>
        </w:rPr>
        <w:t>Славнефть</w:t>
      </w:r>
      <w:proofErr w:type="spellEnd"/>
      <w:r w:rsidRPr="00F30C65">
        <w:rPr>
          <w:rFonts w:ascii="Times New Roman" w:hAnsi="Times New Roman"/>
          <w:sz w:val="24"/>
        </w:rPr>
        <w:t>-ЯНОС». Так же мы признаем право ОАО «</w:t>
      </w:r>
      <w:proofErr w:type="spellStart"/>
      <w:r w:rsidRPr="00F30C65">
        <w:rPr>
          <w:rFonts w:ascii="Times New Roman" w:hAnsi="Times New Roman"/>
          <w:sz w:val="24"/>
        </w:rPr>
        <w:t>Славнефть</w:t>
      </w:r>
      <w:proofErr w:type="spellEnd"/>
      <w:r w:rsidRPr="00F30C65">
        <w:rPr>
          <w:rFonts w:ascii="Times New Roman" w:hAnsi="Times New Roman"/>
          <w:sz w:val="24"/>
        </w:rPr>
        <w:t>-ЯНОС» не рассматривать поданную нами оферту в случае направления нами протокола разногласий к проекту договора/контракта ОАО «</w:t>
      </w:r>
      <w:proofErr w:type="spellStart"/>
      <w:r w:rsidRPr="00F30C65">
        <w:rPr>
          <w:rFonts w:ascii="Times New Roman" w:hAnsi="Times New Roman"/>
          <w:sz w:val="24"/>
        </w:rPr>
        <w:t>Славнефть</w:t>
      </w:r>
      <w:proofErr w:type="spellEnd"/>
      <w:r w:rsidRPr="00F30C65">
        <w:rPr>
          <w:rFonts w:ascii="Times New Roman" w:hAnsi="Times New Roman"/>
          <w:sz w:val="24"/>
        </w:rPr>
        <w:t xml:space="preserve">-ЯНОС». </w:t>
      </w:r>
    </w:p>
    <w:p w:rsidR="00F30C65" w:rsidRPr="00F30C65" w:rsidRDefault="00F30C65" w:rsidP="00E84C0D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1319DA" w:rsidRPr="00DF176A" w:rsidRDefault="001319DA" w:rsidP="001319DA">
      <w:pPr>
        <w:spacing w:before="0"/>
        <w:jc w:val="both"/>
        <w:rPr>
          <w:rFonts w:cs="Arial"/>
          <w:sz w:val="16"/>
          <w:szCs w:val="16"/>
        </w:rPr>
      </w:pPr>
    </w:p>
    <w:p w:rsidR="00170B63" w:rsidRDefault="00845BB6" w:rsidP="00E76292">
      <w:pPr>
        <w:rPr>
          <w:b/>
        </w:rPr>
        <w:sectPr w:rsidR="00170B63" w:rsidSect="00D434E2">
          <w:pgSz w:w="11906" w:h="16838"/>
          <w:pgMar w:top="1134" w:right="851" w:bottom="1134" w:left="1588" w:header="709" w:footer="709" w:gutter="0"/>
          <w:cols w:space="708"/>
          <w:docGrid w:linePitch="360"/>
        </w:sectPr>
      </w:pPr>
      <w:r w:rsidRPr="002E571A">
        <w:rPr>
          <w:rFonts w:cs="Arial"/>
          <w:szCs w:val="22"/>
        </w:rPr>
        <w:t>Подпись: _</w:t>
      </w:r>
      <w:r w:rsidR="001319DA" w:rsidRPr="002E571A">
        <w:rPr>
          <w:rFonts w:cs="Arial"/>
          <w:szCs w:val="22"/>
        </w:rPr>
        <w:t>_______________________________ /Должность, Фамилия И.О./</w:t>
      </w:r>
      <w:r w:rsidR="001319DA" w:rsidRPr="002E571A">
        <w:rPr>
          <w:rFonts w:cs="Arial"/>
          <w:szCs w:val="22"/>
        </w:rPr>
        <w:tab/>
      </w:r>
      <w:r w:rsidR="001319DA" w:rsidRPr="002E571A">
        <w:rPr>
          <w:rFonts w:cs="Arial"/>
          <w:szCs w:val="22"/>
        </w:rPr>
        <w:tab/>
      </w:r>
    </w:p>
    <w:p w:rsidR="00B71877" w:rsidRPr="002E571A" w:rsidRDefault="00B71877" w:rsidP="00B71877">
      <w:pPr>
        <w:jc w:val="right"/>
        <w:rPr>
          <w:b/>
        </w:rPr>
      </w:pPr>
      <w:r w:rsidRPr="002E571A">
        <w:rPr>
          <w:b/>
        </w:rPr>
        <w:t xml:space="preserve">Форма </w:t>
      </w:r>
      <w:r>
        <w:rPr>
          <w:b/>
        </w:rPr>
        <w:t>6</w:t>
      </w:r>
      <w:r w:rsidRPr="002E571A">
        <w:rPr>
          <w:b/>
        </w:rPr>
        <w:t xml:space="preserve"> «Перечень аффилированных организаций»</w:t>
      </w:r>
    </w:p>
    <w:p w:rsidR="00B71877" w:rsidRPr="002E571A" w:rsidRDefault="00B71877" w:rsidP="00B71877">
      <w:pPr>
        <w:spacing w:before="0"/>
        <w:ind w:firstLine="708"/>
        <w:jc w:val="right"/>
        <w:rPr>
          <w:rFonts w:cs="Arial"/>
          <w:b/>
          <w:szCs w:val="22"/>
        </w:rPr>
      </w:pPr>
    </w:p>
    <w:p w:rsidR="00B71877" w:rsidRPr="002E571A" w:rsidRDefault="00B71877" w:rsidP="00B71877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2E571A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</w:rPr>
      </w:pPr>
      <w:r w:rsidRPr="002E571A">
        <w:rPr>
          <w:rFonts w:ascii="Arial" w:hAnsi="Arial" w:cs="Arial"/>
          <w:sz w:val="22"/>
        </w:rPr>
        <w:t>Участник закупки:</w:t>
      </w:r>
      <w:r w:rsidRPr="002E571A">
        <w:rPr>
          <w:rFonts w:ascii="Arial" w:hAnsi="Arial" w:cs="Arial"/>
          <w:szCs w:val="24"/>
        </w:rPr>
        <w:t xml:space="preserve"> </w:t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2E571A">
        <w:rPr>
          <w:rFonts w:ascii="Arial" w:hAnsi="Arial" w:cs="Arial"/>
          <w:sz w:val="22"/>
        </w:rPr>
        <w:t xml:space="preserve">№ ПДО: </w:t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</w:p>
    <w:p w:rsidR="00B71877" w:rsidRPr="002E571A" w:rsidRDefault="00B71877" w:rsidP="00B71877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2E571A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№</w:t>
            </w:r>
          </w:p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B71877" w:rsidRPr="002E571A" w:rsidRDefault="00B71877" w:rsidP="00B71877"/>
    <w:p w:rsidR="00B71877" w:rsidRPr="002E571A" w:rsidRDefault="00B71877" w:rsidP="00B71877">
      <w:pPr>
        <w:rPr>
          <w:rFonts w:cs="Arial"/>
          <w:szCs w:val="22"/>
        </w:rPr>
      </w:pPr>
      <w:proofErr w:type="gramStart"/>
      <w:r w:rsidRPr="002E571A">
        <w:rPr>
          <w:rFonts w:cs="Arial"/>
          <w:szCs w:val="22"/>
        </w:rPr>
        <w:t>Подпись:_</w:t>
      </w:r>
      <w:proofErr w:type="gramEnd"/>
      <w:r w:rsidRPr="002E571A">
        <w:rPr>
          <w:rFonts w:cs="Arial"/>
          <w:szCs w:val="22"/>
        </w:rPr>
        <w:t>_______________________________ /Должность, Фамилия И.О./</w:t>
      </w:r>
    </w:p>
    <w:p w:rsidR="00B71877" w:rsidRPr="002E571A" w:rsidRDefault="00B71877" w:rsidP="00B71877">
      <w:pPr>
        <w:spacing w:before="0"/>
        <w:jc w:val="both"/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>МП</w:t>
      </w:r>
    </w:p>
    <w:p w:rsidR="00132B25" w:rsidRDefault="00132B25">
      <w:pPr>
        <w:spacing w:before="0" w:line="276" w:lineRule="auto"/>
        <w:jc w:val="center"/>
        <w:rPr>
          <w:b/>
        </w:rPr>
      </w:pPr>
      <w:r>
        <w:rPr>
          <w:b/>
        </w:rPr>
        <w:br w:type="page"/>
      </w:r>
    </w:p>
    <w:p w:rsidR="00132B25" w:rsidRPr="00152267" w:rsidRDefault="00132B25" w:rsidP="00132B25">
      <w:pPr>
        <w:jc w:val="right"/>
        <w:rPr>
          <w:b/>
        </w:rPr>
      </w:pPr>
      <w:r>
        <w:rPr>
          <w:b/>
        </w:rPr>
        <w:t>Форма 7</w:t>
      </w: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132B25" w:rsidRPr="00152267" w:rsidTr="009A48A3">
        <w:trPr>
          <w:trHeight w:val="61"/>
        </w:trPr>
        <w:tc>
          <w:tcPr>
            <w:tcW w:w="54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1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75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9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3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88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6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8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i/>
              </w:rPr>
            </w:pPr>
          </w:p>
        </w:tc>
      </w:tr>
      <w:tr w:rsidR="00132B25" w:rsidRPr="00152267" w:rsidTr="009A48A3">
        <w:trPr>
          <w:trHeight w:val="258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132B25" w:rsidRPr="009E5CE0" w:rsidRDefault="008C01D0" w:rsidP="00F17D49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9E5CE0">
              <w:rPr>
                <w:rFonts w:ascii="Times New Roman" w:hAnsi="Times New Roman"/>
                <w:b/>
                <w:sz w:val="24"/>
              </w:rPr>
              <w:t xml:space="preserve">Справка об опыте работы </w:t>
            </w:r>
            <w:r w:rsidR="00DF176A">
              <w:rPr>
                <w:rFonts w:ascii="Times New Roman" w:hAnsi="Times New Roman"/>
                <w:b/>
                <w:sz w:val="24"/>
              </w:rPr>
              <w:t xml:space="preserve">за </w:t>
            </w:r>
            <w:r w:rsidR="00F17D49">
              <w:rPr>
                <w:rFonts w:ascii="Times New Roman" w:hAnsi="Times New Roman"/>
                <w:b/>
                <w:sz w:val="24"/>
              </w:rPr>
              <w:t>последние три года</w:t>
            </w:r>
            <w:r w:rsidR="00132B25" w:rsidRPr="009E5CE0">
              <w:rPr>
                <w:rFonts w:ascii="Times New Roman" w:hAnsi="Times New Roman"/>
                <w:b/>
                <w:sz w:val="24"/>
              </w:rPr>
              <w:t>*</w:t>
            </w:r>
          </w:p>
        </w:tc>
      </w:tr>
      <w:tr w:rsidR="00132B25" w:rsidRPr="00152267" w:rsidTr="009A48A3">
        <w:trPr>
          <w:trHeight w:val="250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132B25" w:rsidRPr="00152267" w:rsidTr="00A03AA2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Форма собственности, наименование предприятия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Сведения о рекламациях по перечисленным договорам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9A48A3">
        <w:trPr>
          <w:trHeight w:val="241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</w:tr>
      <w:tr w:rsidR="00132B25" w:rsidRPr="00152267" w:rsidTr="009A48A3">
        <w:trPr>
          <w:trHeight w:val="348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</w:tr>
    </w:tbl>
    <w:p w:rsidR="009A48A3" w:rsidRDefault="00132B25" w:rsidP="00C40788">
      <w:pPr>
        <w:spacing w:before="0"/>
        <w:rPr>
          <w:rFonts w:ascii="Times New Roman" w:hAnsi="Times New Roman"/>
          <w:sz w:val="18"/>
          <w:szCs w:val="18"/>
        </w:rPr>
      </w:pPr>
      <w:r w:rsidRPr="00152267">
        <w:rPr>
          <w:rFonts w:ascii="Times New Roman" w:hAnsi="Times New Roman"/>
          <w:sz w:val="24"/>
        </w:rPr>
        <w:t>М.П</w:t>
      </w:r>
      <w:r w:rsidRPr="009A48A3">
        <w:rPr>
          <w:rFonts w:ascii="Times New Roman" w:hAnsi="Times New Roman"/>
          <w:sz w:val="18"/>
          <w:szCs w:val="18"/>
        </w:rPr>
        <w:t>.</w:t>
      </w:r>
    </w:p>
    <w:p w:rsidR="00132B25" w:rsidRPr="009A48A3" w:rsidRDefault="00132B25" w:rsidP="00C40788">
      <w:pPr>
        <w:spacing w:before="0"/>
        <w:rPr>
          <w:rFonts w:ascii="Times New Roman" w:hAnsi="Times New Roman"/>
          <w:sz w:val="18"/>
          <w:szCs w:val="18"/>
        </w:rPr>
      </w:pPr>
      <w:r w:rsidRPr="009A48A3">
        <w:rPr>
          <w:rFonts w:ascii="Times New Roman" w:hAnsi="Times New Roman"/>
          <w:sz w:val="18"/>
          <w:szCs w:val="18"/>
        </w:rPr>
        <w:t xml:space="preserve">* </w:t>
      </w:r>
      <w:proofErr w:type="gramStart"/>
      <w:r w:rsidRPr="009A48A3">
        <w:rPr>
          <w:rFonts w:ascii="Times New Roman" w:hAnsi="Times New Roman"/>
          <w:sz w:val="18"/>
          <w:szCs w:val="18"/>
        </w:rPr>
        <w:t>В</w:t>
      </w:r>
      <w:proofErr w:type="gramEnd"/>
      <w:r w:rsidRPr="009A48A3">
        <w:rPr>
          <w:rFonts w:ascii="Times New Roman" w:hAnsi="Times New Roman"/>
          <w:sz w:val="18"/>
          <w:szCs w:val="18"/>
        </w:rPr>
        <w:t xml:space="preserve"> данной форме приводятся сведения об опыте выполнения договоров, аналогичных по объему, срокам, составу и прочим характеристикам тем, которые указаны в техническом задании.</w:t>
      </w:r>
    </w:p>
    <w:p w:rsidR="00132B25" w:rsidRPr="00152267" w:rsidRDefault="00132B25" w:rsidP="00132B25">
      <w:pPr>
        <w:jc w:val="both"/>
        <w:sectPr w:rsidR="00132B25" w:rsidRPr="00152267" w:rsidSect="00A03AA2">
          <w:pgSz w:w="16840" w:h="11907" w:orient="landscape" w:code="9"/>
          <w:pgMar w:top="1134" w:right="851" w:bottom="851" w:left="1276" w:header="680" w:footer="340" w:gutter="0"/>
          <w:cols w:space="60"/>
          <w:noEndnote/>
          <w:docGrid w:linePitch="326"/>
        </w:sectPr>
      </w:pPr>
    </w:p>
    <w:p w:rsidR="00132B25" w:rsidRPr="00152267" w:rsidRDefault="00132B25" w:rsidP="00132B25">
      <w:pPr>
        <w:spacing w:line="360" w:lineRule="auto"/>
        <w:jc w:val="right"/>
        <w:rPr>
          <w:rFonts w:ascii="Times New Roman" w:hAnsi="Times New Roman"/>
          <w:b/>
          <w:sz w:val="24"/>
        </w:rPr>
      </w:pPr>
      <w:r w:rsidRPr="00152267">
        <w:rPr>
          <w:rFonts w:ascii="Times New Roman" w:hAnsi="Times New Roman"/>
          <w:b/>
          <w:sz w:val="24"/>
        </w:rPr>
        <w:t xml:space="preserve">Форма </w:t>
      </w:r>
      <w:r w:rsidR="009A48A3">
        <w:rPr>
          <w:rFonts w:ascii="Times New Roman" w:hAnsi="Times New Roman"/>
          <w:b/>
          <w:sz w:val="24"/>
        </w:rPr>
        <w:t>8</w:t>
      </w:r>
    </w:p>
    <w:tbl>
      <w:tblPr>
        <w:tblW w:w="15028" w:type="dxa"/>
        <w:tblInd w:w="108" w:type="dxa"/>
        <w:tblLook w:val="04A0" w:firstRow="1" w:lastRow="0" w:firstColumn="1" w:lastColumn="0" w:noHBand="0" w:noVBand="1"/>
      </w:tblPr>
      <w:tblGrid>
        <w:gridCol w:w="564"/>
        <w:gridCol w:w="130"/>
        <w:gridCol w:w="2228"/>
        <w:gridCol w:w="731"/>
        <w:gridCol w:w="1901"/>
        <w:gridCol w:w="1405"/>
        <w:gridCol w:w="732"/>
        <w:gridCol w:w="1651"/>
        <w:gridCol w:w="252"/>
        <w:gridCol w:w="2307"/>
        <w:gridCol w:w="3127"/>
      </w:tblGrid>
      <w:tr w:rsidR="00132B25" w:rsidRPr="00152267" w:rsidTr="00A03AA2">
        <w:trPr>
          <w:trHeight w:val="254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keepNext/>
              <w:keepLines/>
              <w:widowControl w:val="0"/>
              <w:outlineLvl w:val="3"/>
              <w:rPr>
                <w:rFonts w:ascii="Times New Roman" w:hAnsi="Times New Roman"/>
                <w:b/>
                <w:bCs/>
                <w:i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iCs/>
                <w:sz w:val="24"/>
              </w:rPr>
              <w:t>Справка о кадровых ресурсах *</w:t>
            </w:r>
          </w:p>
        </w:tc>
      </w:tr>
      <w:tr w:rsidR="00132B25" w:rsidRPr="00152267" w:rsidTr="00A03AA2">
        <w:trPr>
          <w:trHeight w:val="493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167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Фамилия, имя, отчество специалиста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 xml:space="preserve">Образование, ученая степень 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Учебное заведение, год окончания, полученная специальность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Должность</w:t>
            </w:r>
          </w:p>
        </w:tc>
        <w:tc>
          <w:tcPr>
            <w:tcW w:w="2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Стаж работы в данной или аналогичной должности, лет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Наличие необходимых сертификатов, лицензий, наличие удостоверений по соответствующим допускам</w:t>
            </w:r>
          </w:p>
        </w:tc>
      </w:tr>
      <w:tr w:rsidR="00132B25" w:rsidRPr="00152267" w:rsidTr="00A03AA2">
        <w:trPr>
          <w:trHeight w:val="38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612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 xml:space="preserve">Специалисты 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Прочий персонал, привлекаемый для оказания услуг/выполнении работ (в том числе экспедиторы, водители, грузчики, охранники и т.д.)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5F4ED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5F4ED2">
        <w:trPr>
          <w:trHeight w:val="690"/>
        </w:trPr>
        <w:tc>
          <w:tcPr>
            <w:tcW w:w="56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132B25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5F4ED2" w:rsidRDefault="005F4ED2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5F4ED2" w:rsidRPr="00152267" w:rsidRDefault="005F4ED2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37" w:type="dxa"/>
            <w:gridSpan w:val="2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5F4ED2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Группа специалистов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Штатная численность, чел.</w:t>
            </w:r>
          </w:p>
        </w:tc>
        <w:tc>
          <w:tcPr>
            <w:tcW w:w="213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9A48A3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Руководящий персонал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Инженерно-технический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Рабочие и вспомогательный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87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87"/>
        </w:trPr>
        <w:tc>
          <w:tcPr>
            <w:tcW w:w="95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</w:tc>
      </w:tr>
    </w:tbl>
    <w:p w:rsidR="00132B25" w:rsidRPr="00152267" w:rsidRDefault="00132B25" w:rsidP="00132B25">
      <w:pPr>
        <w:jc w:val="center"/>
        <w:rPr>
          <w:rFonts w:ascii="Times New Roman" w:hAnsi="Times New Roman"/>
          <w:sz w:val="24"/>
        </w:rPr>
      </w:pPr>
    </w:p>
    <w:p w:rsidR="00132B25" w:rsidRPr="00152267" w:rsidRDefault="00132B25" w:rsidP="00132B25">
      <w:pPr>
        <w:rPr>
          <w:rFonts w:ascii="Times New Roman" w:hAnsi="Times New Roman"/>
          <w:sz w:val="24"/>
        </w:rPr>
      </w:pPr>
      <w:r w:rsidRPr="00152267">
        <w:rPr>
          <w:rFonts w:ascii="Times New Roman" w:hAnsi="Times New Roman"/>
          <w:sz w:val="24"/>
        </w:rPr>
        <w:t>М.П.</w:t>
      </w:r>
    </w:p>
    <w:p w:rsidR="00132B25" w:rsidRPr="00152267" w:rsidRDefault="00132B25" w:rsidP="00132B25">
      <w:pPr>
        <w:rPr>
          <w:rFonts w:ascii="Times New Roman" w:hAnsi="Times New Roman"/>
          <w:sz w:val="24"/>
        </w:rPr>
      </w:pPr>
    </w:p>
    <w:p w:rsidR="00662126" w:rsidRDefault="00132B25" w:rsidP="00B15019">
      <w:pPr>
        <w:rPr>
          <w:rFonts w:ascii="Times New Roman" w:hAnsi="Times New Roman"/>
          <w:sz w:val="24"/>
        </w:rPr>
      </w:pPr>
      <w:r w:rsidRPr="00152267">
        <w:rPr>
          <w:rFonts w:ascii="Times New Roman" w:hAnsi="Times New Roman"/>
          <w:sz w:val="24"/>
        </w:rPr>
        <w:t xml:space="preserve">* </w:t>
      </w:r>
      <w:proofErr w:type="gramStart"/>
      <w:r w:rsidRPr="00152267">
        <w:rPr>
          <w:rFonts w:ascii="Times New Roman" w:hAnsi="Times New Roman"/>
          <w:sz w:val="24"/>
        </w:rPr>
        <w:t>В</w:t>
      </w:r>
      <w:proofErr w:type="gramEnd"/>
      <w:r w:rsidRPr="00152267">
        <w:rPr>
          <w:rFonts w:ascii="Times New Roman" w:hAnsi="Times New Roman"/>
          <w:sz w:val="24"/>
        </w:rPr>
        <w:t xml:space="preserve"> данной форме приводятся сведения о работниках, которые будут привлечены к исполнению договора</w:t>
      </w:r>
    </w:p>
    <w:p w:rsidR="00E833B3" w:rsidRDefault="00E833B3" w:rsidP="00B15019">
      <w:pPr>
        <w:rPr>
          <w:rFonts w:ascii="Times New Roman" w:hAnsi="Times New Roman"/>
          <w:sz w:val="24"/>
        </w:rPr>
      </w:pPr>
    </w:p>
    <w:p w:rsidR="00E833B3" w:rsidRDefault="00E833B3" w:rsidP="00B15019">
      <w:pPr>
        <w:rPr>
          <w:rFonts w:ascii="Times New Roman" w:hAnsi="Times New Roman"/>
          <w:sz w:val="24"/>
        </w:rPr>
      </w:pPr>
    </w:p>
    <w:p w:rsidR="00E833B3" w:rsidRPr="00E833B3" w:rsidRDefault="00E833B3" w:rsidP="00E833B3">
      <w:pPr>
        <w:spacing w:before="0"/>
        <w:jc w:val="right"/>
        <w:rPr>
          <w:rFonts w:ascii="Times New Roman" w:hAnsi="Times New Roman"/>
          <w:b/>
          <w:sz w:val="24"/>
        </w:rPr>
      </w:pPr>
      <w:r w:rsidRPr="00E833B3">
        <w:rPr>
          <w:rFonts w:ascii="Times New Roman" w:hAnsi="Times New Roman"/>
          <w:b/>
          <w:sz w:val="24"/>
        </w:rPr>
        <w:t xml:space="preserve">Форма </w:t>
      </w:r>
      <w:r>
        <w:rPr>
          <w:rFonts w:ascii="Times New Roman" w:hAnsi="Times New Roman"/>
          <w:b/>
          <w:sz w:val="24"/>
        </w:rPr>
        <w:t>9</w:t>
      </w:r>
    </w:p>
    <w:tbl>
      <w:tblPr>
        <w:tblW w:w="14500" w:type="dxa"/>
        <w:tblInd w:w="331" w:type="dxa"/>
        <w:tblLook w:val="04A0" w:firstRow="1" w:lastRow="0" w:firstColumn="1" w:lastColumn="0" w:noHBand="0" w:noVBand="1"/>
      </w:tblPr>
      <w:tblGrid>
        <w:gridCol w:w="490"/>
        <w:gridCol w:w="1833"/>
        <w:gridCol w:w="2223"/>
        <w:gridCol w:w="2122"/>
        <w:gridCol w:w="2057"/>
        <w:gridCol w:w="2485"/>
        <w:gridCol w:w="1367"/>
        <w:gridCol w:w="1923"/>
      </w:tblGrid>
      <w:tr w:rsidR="00E833B3" w:rsidRPr="00E833B3" w:rsidTr="00E96FE5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33B3" w:rsidRPr="00E833B3" w:rsidRDefault="00E833B3" w:rsidP="00E833B3">
            <w:pPr>
              <w:spacing w:before="0"/>
              <w:ind w:right="-23"/>
              <w:rPr>
                <w:rFonts w:ascii="Times New Roman" w:hAnsi="Times New Roman"/>
                <w:i/>
                <w:sz w:val="24"/>
              </w:rPr>
            </w:pPr>
          </w:p>
        </w:tc>
      </w:tr>
      <w:tr w:rsidR="00E833B3" w:rsidRPr="00E833B3" w:rsidTr="00E96FE5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E833B3">
              <w:rPr>
                <w:rFonts w:ascii="Times New Roman" w:hAnsi="Times New Roman"/>
                <w:b/>
                <w:bCs/>
                <w:sz w:val="24"/>
              </w:rPr>
              <w:t>Справка о наличии производственных мощностей *</w:t>
            </w:r>
          </w:p>
        </w:tc>
      </w:tr>
      <w:tr w:rsidR="00E833B3" w:rsidRPr="00E833B3" w:rsidTr="00E96FE5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</w:tr>
      <w:tr w:rsidR="00E833B3" w:rsidRPr="00E833B3" w:rsidTr="00E96FE5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  <w:r w:rsidRPr="00E833B3">
              <w:rPr>
                <w:rFonts w:ascii="Times New Roman" w:hAnsi="Times New Roman"/>
                <w:sz w:val="24"/>
              </w:rPr>
              <w:t>Наименование Претендента: ________________________________</w:t>
            </w:r>
          </w:p>
        </w:tc>
      </w:tr>
      <w:tr w:rsidR="00E833B3" w:rsidRPr="00E833B3" w:rsidTr="00E96FE5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3B3" w:rsidRPr="00E833B3" w:rsidRDefault="00E833B3" w:rsidP="00E833B3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</w:tr>
      <w:tr w:rsidR="00E833B3" w:rsidRPr="00E833B3" w:rsidTr="00E96FE5">
        <w:trPr>
          <w:trHeight w:val="149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  <w:r w:rsidRPr="00E833B3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  <w:r w:rsidRPr="00E833B3">
              <w:rPr>
                <w:rFonts w:ascii="Times New Roman" w:hAnsi="Times New Roman"/>
                <w:sz w:val="24"/>
              </w:rPr>
              <w:t>Наименование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  <w:r w:rsidRPr="00E833B3">
              <w:rPr>
                <w:rFonts w:ascii="Times New Roman" w:hAnsi="Times New Roman"/>
                <w:sz w:val="24"/>
              </w:rPr>
              <w:t>Местонахождение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  <w:r w:rsidRPr="00E833B3">
              <w:rPr>
                <w:rFonts w:ascii="Times New Roman" w:hAnsi="Times New Roman"/>
                <w:sz w:val="24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  <w:r w:rsidRPr="00E833B3">
              <w:rPr>
                <w:rFonts w:ascii="Times New Roman" w:hAnsi="Times New Roman"/>
                <w:sz w:val="24"/>
              </w:rPr>
              <w:t>Предназначение (с точки зрения выполнения Договора)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  <w:r w:rsidRPr="00E833B3">
              <w:rPr>
                <w:rFonts w:ascii="Times New Roman" w:hAnsi="Times New Roman"/>
                <w:sz w:val="24"/>
              </w:rPr>
              <w:t>Краткая характеристика (модель, мощность, год выпуска, дата капремонта, дата обследования и т.д.)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  <w:r w:rsidRPr="00E833B3">
              <w:rPr>
                <w:rFonts w:ascii="Times New Roman" w:hAnsi="Times New Roman"/>
                <w:sz w:val="24"/>
              </w:rPr>
              <w:t>Состояние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  <w:r w:rsidRPr="00E833B3">
              <w:rPr>
                <w:rFonts w:ascii="Times New Roman" w:hAnsi="Times New Roman"/>
                <w:sz w:val="24"/>
              </w:rPr>
              <w:t>Примечания</w:t>
            </w:r>
          </w:p>
        </w:tc>
      </w:tr>
      <w:tr w:rsidR="00E833B3" w:rsidRPr="00E833B3" w:rsidTr="00E96FE5">
        <w:trPr>
          <w:trHeight w:val="3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  <w:r w:rsidRPr="00E833B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  <w:r w:rsidRPr="00E833B3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  <w:r w:rsidRPr="00E833B3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  <w:r w:rsidRPr="00E833B3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  <w:r w:rsidRPr="00E833B3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  <w:r w:rsidRPr="00E833B3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  <w:r w:rsidRPr="00E833B3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  <w:r w:rsidRPr="00E833B3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E833B3" w:rsidRPr="00E833B3" w:rsidTr="00E96FE5">
        <w:trPr>
          <w:trHeight w:val="301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  <w:r w:rsidRPr="00E833B3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  <w:r w:rsidRPr="00E833B3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  <w:r w:rsidRPr="00E833B3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  <w:r w:rsidRPr="00E833B3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  <w:r w:rsidRPr="00E833B3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  <w:r w:rsidRPr="00E833B3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  <w:r w:rsidRPr="00E833B3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  <w:r w:rsidRPr="00E833B3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E833B3" w:rsidRPr="00E833B3" w:rsidTr="00E96FE5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  <w:r w:rsidRPr="00E833B3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  <w:r w:rsidRPr="00E833B3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  <w:r w:rsidRPr="00E833B3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  <w:r w:rsidRPr="00E833B3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  <w:r w:rsidRPr="00E833B3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  <w:r w:rsidRPr="00E833B3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  <w:r w:rsidRPr="00E833B3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  <w:r w:rsidRPr="00E833B3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E833B3" w:rsidRPr="00E833B3" w:rsidTr="00E96FE5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  <w:r w:rsidRPr="00E833B3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  <w:r w:rsidRPr="00E833B3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  <w:r w:rsidRPr="00E833B3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  <w:r w:rsidRPr="00E833B3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  <w:r w:rsidRPr="00E833B3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  <w:r w:rsidRPr="00E833B3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  <w:r w:rsidRPr="00E833B3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  <w:r w:rsidRPr="00E833B3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E833B3" w:rsidRPr="00E833B3" w:rsidTr="00E96FE5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3B3" w:rsidRPr="00E833B3" w:rsidRDefault="00E833B3" w:rsidP="00E833B3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</w:tr>
      <w:tr w:rsidR="00E833B3" w:rsidRPr="00E833B3" w:rsidTr="00E96FE5">
        <w:trPr>
          <w:trHeight w:val="262"/>
        </w:trPr>
        <w:tc>
          <w:tcPr>
            <w:tcW w:w="45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  <w:r w:rsidRPr="00E833B3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</w:tr>
      <w:tr w:rsidR="00E833B3" w:rsidRPr="00E833B3" w:rsidTr="00E96FE5">
        <w:trPr>
          <w:trHeight w:val="340"/>
        </w:trPr>
        <w:tc>
          <w:tcPr>
            <w:tcW w:w="66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  <w:r w:rsidRPr="00E833B3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</w:tr>
      <w:tr w:rsidR="00E833B3" w:rsidRPr="00E833B3" w:rsidTr="00E96FE5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</w:tr>
      <w:tr w:rsidR="00E833B3" w:rsidRPr="00E833B3" w:rsidTr="00E96FE5">
        <w:trPr>
          <w:trHeight w:val="498"/>
        </w:trPr>
        <w:tc>
          <w:tcPr>
            <w:tcW w:w="87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  <w:r w:rsidRPr="00E833B3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  <w:r w:rsidRPr="00E833B3">
              <w:rPr>
                <w:rFonts w:ascii="Times New Roman" w:hAnsi="Times New Roman"/>
                <w:sz w:val="24"/>
              </w:rPr>
              <w:t>М.П.</w:t>
            </w: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3B3" w:rsidRPr="00E833B3" w:rsidRDefault="00E833B3" w:rsidP="00E833B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</w:tr>
    </w:tbl>
    <w:p w:rsidR="00E833B3" w:rsidRPr="00E833B3" w:rsidRDefault="00E833B3" w:rsidP="00E833B3">
      <w:pPr>
        <w:spacing w:before="0"/>
        <w:jc w:val="right"/>
        <w:rPr>
          <w:rFonts w:ascii="Times New Roman" w:hAnsi="Times New Roman"/>
          <w:sz w:val="24"/>
        </w:rPr>
      </w:pPr>
    </w:p>
    <w:p w:rsidR="00E833B3" w:rsidRPr="00E833B3" w:rsidRDefault="00E833B3" w:rsidP="00E833B3">
      <w:pPr>
        <w:spacing w:before="0"/>
        <w:rPr>
          <w:rFonts w:ascii="Times New Roman" w:hAnsi="Times New Roman"/>
          <w:sz w:val="24"/>
        </w:rPr>
      </w:pPr>
      <w:r w:rsidRPr="00E833B3">
        <w:rPr>
          <w:rFonts w:ascii="Times New Roman" w:hAnsi="Times New Roman"/>
          <w:sz w:val="24"/>
        </w:rPr>
        <w:t xml:space="preserve">*  </w:t>
      </w:r>
      <w:proofErr w:type="gramStart"/>
      <w:r w:rsidRPr="00E833B3">
        <w:rPr>
          <w:rFonts w:ascii="Times New Roman" w:hAnsi="Times New Roman"/>
          <w:sz w:val="24"/>
        </w:rPr>
        <w:t>В</w:t>
      </w:r>
      <w:proofErr w:type="gramEnd"/>
      <w:r w:rsidRPr="00E833B3">
        <w:rPr>
          <w:rFonts w:ascii="Times New Roman" w:hAnsi="Times New Roman"/>
          <w:sz w:val="24"/>
        </w:rPr>
        <w:t xml:space="preserve"> данной форме перечисляются материально-технические ресурсы, которые будут использованы при выполнении договора</w:t>
      </w:r>
    </w:p>
    <w:p w:rsidR="00E833B3" w:rsidRDefault="00E833B3" w:rsidP="00B15019">
      <w:pPr>
        <w:rPr>
          <w:rFonts w:ascii="Times New Roman" w:hAnsi="Times New Roman"/>
          <w:b/>
          <w:sz w:val="24"/>
        </w:rPr>
      </w:pPr>
    </w:p>
    <w:sectPr w:rsidR="00E833B3" w:rsidSect="00B7187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1D51" w:rsidRDefault="00E01D51" w:rsidP="00FB07D9">
      <w:pPr>
        <w:spacing w:before="0"/>
      </w:pPr>
      <w:r>
        <w:separator/>
      </w:r>
    </w:p>
  </w:endnote>
  <w:endnote w:type="continuationSeparator" w:id="0">
    <w:p w:rsidR="00E01D51" w:rsidRDefault="00E01D51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4A9" w:rsidRDefault="009F04A9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1D51" w:rsidRDefault="00E01D51" w:rsidP="00FB07D9">
      <w:pPr>
        <w:spacing w:before="0"/>
      </w:pPr>
      <w:r>
        <w:separator/>
      </w:r>
    </w:p>
  </w:footnote>
  <w:footnote w:type="continuationSeparator" w:id="0">
    <w:p w:rsidR="00E01D51" w:rsidRDefault="00E01D51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232A42C4"/>
    <w:multiLevelType w:val="multilevel"/>
    <w:tmpl w:val="32B0DC00"/>
    <w:lvl w:ilvl="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1800"/>
      </w:pPr>
      <w:rPr>
        <w:rFonts w:hint="default"/>
      </w:rPr>
    </w:lvl>
  </w:abstractNum>
  <w:abstractNum w:abstractNumId="9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pStyle w:val="a2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3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4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1" w15:restartNumberingAfterBreak="0">
    <w:nsid w:val="46AD1D55"/>
    <w:multiLevelType w:val="hybridMultilevel"/>
    <w:tmpl w:val="FA4CFD74"/>
    <w:lvl w:ilvl="0" w:tplc="0A6C312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EF3E58"/>
    <w:multiLevelType w:val="hybridMultilevel"/>
    <w:tmpl w:val="EB1875FC"/>
    <w:lvl w:ilvl="0" w:tplc="A1DCFA86">
      <w:start w:val="1"/>
      <w:numFmt w:val="bullet"/>
      <w:pStyle w:val="a5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4D620133"/>
    <w:multiLevelType w:val="hybridMultilevel"/>
    <w:tmpl w:val="4DF055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D551634"/>
    <w:multiLevelType w:val="multilevel"/>
    <w:tmpl w:val="FCB2D830"/>
    <w:name w:val="WW8Num42"/>
    <w:lvl w:ilvl="0">
      <w:start w:val="12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1"/>
      <w:lvlJc w:val="left"/>
      <w:pPr>
        <w:tabs>
          <w:tab w:val="num" w:pos="0"/>
        </w:tabs>
        <w:ind w:left="1677" w:hanging="1110"/>
      </w:pPr>
      <w:rPr>
        <w:rFonts w:ascii="Times New Roman" w:hAnsi="Times New Roman"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60" w:hanging="11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43" w:hanging="11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6" w:hanging="11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09" w:hanging="11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4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48" w:hanging="1800"/>
      </w:pPr>
      <w:rPr>
        <w:rFonts w:hint="default"/>
      </w:rPr>
    </w:lvl>
  </w:abstractNum>
  <w:abstractNum w:abstractNumId="16" w15:restartNumberingAfterBreak="0">
    <w:nsid w:val="7AF43FFE"/>
    <w:multiLevelType w:val="multilevel"/>
    <w:tmpl w:val="E21CF4B2"/>
    <w:lvl w:ilvl="0">
      <w:start w:val="1"/>
      <w:numFmt w:val="bullet"/>
      <w:lvlText w:val=""/>
      <w:lvlJc w:val="left"/>
      <w:pPr>
        <w:ind w:left="869" w:hanging="585"/>
      </w:pPr>
      <w:rPr>
        <w:rFonts w:ascii="Symbol" w:hAnsi="Symbol" w:hint="default"/>
      </w:rPr>
    </w:lvl>
    <w:lvl w:ilvl="1">
      <w:start w:val="2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num w:numId="1">
    <w:abstractNumId w:val="12"/>
  </w:num>
  <w:num w:numId="2">
    <w:abstractNumId w:val="14"/>
  </w:num>
  <w:num w:numId="3">
    <w:abstractNumId w:val="0"/>
  </w:num>
  <w:num w:numId="4">
    <w:abstractNumId w:val="2"/>
  </w:num>
  <w:num w:numId="5">
    <w:abstractNumId w:val="9"/>
  </w:num>
  <w:num w:numId="6">
    <w:abstractNumId w:val="10"/>
  </w:num>
  <w:num w:numId="7">
    <w:abstractNumId w:val="1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11"/>
  </w:num>
  <w:num w:numId="10">
    <w:abstractNumId w:val="8"/>
  </w:num>
  <w:num w:numId="11">
    <w:abstractNumId w:val="3"/>
  </w:num>
  <w:num w:numId="12">
    <w:abstractNumId w:val="6"/>
  </w:num>
  <w:num w:numId="13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BED"/>
    <w:rsid w:val="0000016F"/>
    <w:rsid w:val="00000421"/>
    <w:rsid w:val="00000605"/>
    <w:rsid w:val="00000A24"/>
    <w:rsid w:val="00000D51"/>
    <w:rsid w:val="00000D87"/>
    <w:rsid w:val="00000E4A"/>
    <w:rsid w:val="00001B7F"/>
    <w:rsid w:val="000022B3"/>
    <w:rsid w:val="000025AA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04B"/>
    <w:rsid w:val="0001232E"/>
    <w:rsid w:val="00012425"/>
    <w:rsid w:val="00012836"/>
    <w:rsid w:val="00012C5E"/>
    <w:rsid w:val="00013148"/>
    <w:rsid w:val="000132DD"/>
    <w:rsid w:val="00013910"/>
    <w:rsid w:val="00013A04"/>
    <w:rsid w:val="00013C1F"/>
    <w:rsid w:val="00013D9A"/>
    <w:rsid w:val="00013F19"/>
    <w:rsid w:val="000150BC"/>
    <w:rsid w:val="00015473"/>
    <w:rsid w:val="00015591"/>
    <w:rsid w:val="00015CA1"/>
    <w:rsid w:val="00016D73"/>
    <w:rsid w:val="00017FDB"/>
    <w:rsid w:val="000204B3"/>
    <w:rsid w:val="0002060D"/>
    <w:rsid w:val="00020C97"/>
    <w:rsid w:val="00020FE3"/>
    <w:rsid w:val="000210B5"/>
    <w:rsid w:val="000218EC"/>
    <w:rsid w:val="00022C14"/>
    <w:rsid w:val="00022D2C"/>
    <w:rsid w:val="00023204"/>
    <w:rsid w:val="000234D6"/>
    <w:rsid w:val="00024094"/>
    <w:rsid w:val="00024BF6"/>
    <w:rsid w:val="00024D19"/>
    <w:rsid w:val="00024D3C"/>
    <w:rsid w:val="00025589"/>
    <w:rsid w:val="00025624"/>
    <w:rsid w:val="000257F9"/>
    <w:rsid w:val="00025830"/>
    <w:rsid w:val="00025ECF"/>
    <w:rsid w:val="00026598"/>
    <w:rsid w:val="00026683"/>
    <w:rsid w:val="00026F40"/>
    <w:rsid w:val="00027FC9"/>
    <w:rsid w:val="00031E58"/>
    <w:rsid w:val="000323E5"/>
    <w:rsid w:val="0003282C"/>
    <w:rsid w:val="00032BB0"/>
    <w:rsid w:val="00033383"/>
    <w:rsid w:val="000333FA"/>
    <w:rsid w:val="000333FD"/>
    <w:rsid w:val="00033568"/>
    <w:rsid w:val="0003380D"/>
    <w:rsid w:val="0003382C"/>
    <w:rsid w:val="00033F7A"/>
    <w:rsid w:val="00034974"/>
    <w:rsid w:val="00035326"/>
    <w:rsid w:val="00035806"/>
    <w:rsid w:val="00035C2E"/>
    <w:rsid w:val="00035DD1"/>
    <w:rsid w:val="00035E77"/>
    <w:rsid w:val="0003605D"/>
    <w:rsid w:val="000362D0"/>
    <w:rsid w:val="0003696A"/>
    <w:rsid w:val="00037871"/>
    <w:rsid w:val="00037AD6"/>
    <w:rsid w:val="00037EB9"/>
    <w:rsid w:val="0004031D"/>
    <w:rsid w:val="000403B2"/>
    <w:rsid w:val="0004040E"/>
    <w:rsid w:val="000412F1"/>
    <w:rsid w:val="000415F4"/>
    <w:rsid w:val="00041B32"/>
    <w:rsid w:val="00042051"/>
    <w:rsid w:val="00042F15"/>
    <w:rsid w:val="00042FE9"/>
    <w:rsid w:val="000434E2"/>
    <w:rsid w:val="00043553"/>
    <w:rsid w:val="000435A4"/>
    <w:rsid w:val="0004377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8F5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605"/>
    <w:rsid w:val="0005475A"/>
    <w:rsid w:val="00054B55"/>
    <w:rsid w:val="00054FE0"/>
    <w:rsid w:val="0005545E"/>
    <w:rsid w:val="00055787"/>
    <w:rsid w:val="00056783"/>
    <w:rsid w:val="00056A01"/>
    <w:rsid w:val="00056E62"/>
    <w:rsid w:val="000578DE"/>
    <w:rsid w:val="00057A66"/>
    <w:rsid w:val="00057C43"/>
    <w:rsid w:val="00060AF9"/>
    <w:rsid w:val="00060F9A"/>
    <w:rsid w:val="000614D7"/>
    <w:rsid w:val="00061826"/>
    <w:rsid w:val="00061B41"/>
    <w:rsid w:val="0006235C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55C4"/>
    <w:rsid w:val="0006564E"/>
    <w:rsid w:val="00065CFD"/>
    <w:rsid w:val="00066BEB"/>
    <w:rsid w:val="00066C8C"/>
    <w:rsid w:val="000673A8"/>
    <w:rsid w:val="00067549"/>
    <w:rsid w:val="000676B3"/>
    <w:rsid w:val="0006784C"/>
    <w:rsid w:val="00067E39"/>
    <w:rsid w:val="000701CF"/>
    <w:rsid w:val="000705F7"/>
    <w:rsid w:val="000707BA"/>
    <w:rsid w:val="000707C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884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0A8"/>
    <w:rsid w:val="000773B0"/>
    <w:rsid w:val="00077970"/>
    <w:rsid w:val="00077CF2"/>
    <w:rsid w:val="00077DD3"/>
    <w:rsid w:val="00077E57"/>
    <w:rsid w:val="00077EC2"/>
    <w:rsid w:val="00081C6D"/>
    <w:rsid w:val="00081CA2"/>
    <w:rsid w:val="00081D01"/>
    <w:rsid w:val="00081EE5"/>
    <w:rsid w:val="0008218B"/>
    <w:rsid w:val="00082CC6"/>
    <w:rsid w:val="00082D1A"/>
    <w:rsid w:val="00083507"/>
    <w:rsid w:val="00083808"/>
    <w:rsid w:val="00083885"/>
    <w:rsid w:val="00083B27"/>
    <w:rsid w:val="00083CA2"/>
    <w:rsid w:val="00083EFF"/>
    <w:rsid w:val="00084341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0EB"/>
    <w:rsid w:val="00087924"/>
    <w:rsid w:val="00087D6E"/>
    <w:rsid w:val="0009016B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E27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39E"/>
    <w:rsid w:val="000A0604"/>
    <w:rsid w:val="000A063A"/>
    <w:rsid w:val="000A0DB9"/>
    <w:rsid w:val="000A0E2B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BE9"/>
    <w:rsid w:val="000A4D01"/>
    <w:rsid w:val="000A4EA5"/>
    <w:rsid w:val="000A55C1"/>
    <w:rsid w:val="000A6336"/>
    <w:rsid w:val="000A6A35"/>
    <w:rsid w:val="000A6B32"/>
    <w:rsid w:val="000A7256"/>
    <w:rsid w:val="000A7340"/>
    <w:rsid w:val="000A74A7"/>
    <w:rsid w:val="000B06CF"/>
    <w:rsid w:val="000B08DC"/>
    <w:rsid w:val="000B09C9"/>
    <w:rsid w:val="000B0CD1"/>
    <w:rsid w:val="000B0EE7"/>
    <w:rsid w:val="000B114E"/>
    <w:rsid w:val="000B116A"/>
    <w:rsid w:val="000B1271"/>
    <w:rsid w:val="000B12A2"/>
    <w:rsid w:val="000B1656"/>
    <w:rsid w:val="000B1A0A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AD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5ED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4E06"/>
    <w:rsid w:val="000C4FD2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098"/>
    <w:rsid w:val="000D177D"/>
    <w:rsid w:val="000D20F8"/>
    <w:rsid w:val="000D23D0"/>
    <w:rsid w:val="000D273D"/>
    <w:rsid w:val="000D282E"/>
    <w:rsid w:val="000D3335"/>
    <w:rsid w:val="000D343A"/>
    <w:rsid w:val="000D366C"/>
    <w:rsid w:val="000D3F0D"/>
    <w:rsid w:val="000D43CD"/>
    <w:rsid w:val="000D4A0C"/>
    <w:rsid w:val="000D4BAC"/>
    <w:rsid w:val="000D517D"/>
    <w:rsid w:val="000D57D0"/>
    <w:rsid w:val="000D5ADC"/>
    <w:rsid w:val="000D5DFF"/>
    <w:rsid w:val="000D640E"/>
    <w:rsid w:val="000D6A77"/>
    <w:rsid w:val="000D6C88"/>
    <w:rsid w:val="000D6E3A"/>
    <w:rsid w:val="000D7434"/>
    <w:rsid w:val="000D7482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67A"/>
    <w:rsid w:val="000E1976"/>
    <w:rsid w:val="000E1EEC"/>
    <w:rsid w:val="000E1FEE"/>
    <w:rsid w:val="000E23F5"/>
    <w:rsid w:val="000E240D"/>
    <w:rsid w:val="000E2D71"/>
    <w:rsid w:val="000E33A1"/>
    <w:rsid w:val="000E3CFB"/>
    <w:rsid w:val="000E40C2"/>
    <w:rsid w:val="000E452B"/>
    <w:rsid w:val="000E46FD"/>
    <w:rsid w:val="000E47F2"/>
    <w:rsid w:val="000E4A2E"/>
    <w:rsid w:val="000E5047"/>
    <w:rsid w:val="000E51FA"/>
    <w:rsid w:val="000E57A0"/>
    <w:rsid w:val="000E5F43"/>
    <w:rsid w:val="000E6402"/>
    <w:rsid w:val="000E68B0"/>
    <w:rsid w:val="000E70A5"/>
    <w:rsid w:val="000E781D"/>
    <w:rsid w:val="000F03CF"/>
    <w:rsid w:val="000F03E2"/>
    <w:rsid w:val="000F03F2"/>
    <w:rsid w:val="000F07C9"/>
    <w:rsid w:val="000F0AB9"/>
    <w:rsid w:val="000F1588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2DF"/>
    <w:rsid w:val="000F460D"/>
    <w:rsid w:val="000F4B82"/>
    <w:rsid w:val="000F4C03"/>
    <w:rsid w:val="000F4E0B"/>
    <w:rsid w:val="000F51BE"/>
    <w:rsid w:val="000F5F0B"/>
    <w:rsid w:val="000F6649"/>
    <w:rsid w:val="000F6C46"/>
    <w:rsid w:val="000F6DDC"/>
    <w:rsid w:val="0010020D"/>
    <w:rsid w:val="001005BA"/>
    <w:rsid w:val="00101C20"/>
    <w:rsid w:val="001020B2"/>
    <w:rsid w:val="00102EF0"/>
    <w:rsid w:val="00102FDF"/>
    <w:rsid w:val="00103462"/>
    <w:rsid w:val="00103C2A"/>
    <w:rsid w:val="00103F6F"/>
    <w:rsid w:val="00103F8F"/>
    <w:rsid w:val="00104229"/>
    <w:rsid w:val="00104FFB"/>
    <w:rsid w:val="001051B9"/>
    <w:rsid w:val="0010546B"/>
    <w:rsid w:val="00105701"/>
    <w:rsid w:val="00105A24"/>
    <w:rsid w:val="00105E2F"/>
    <w:rsid w:val="00106251"/>
    <w:rsid w:val="0010625F"/>
    <w:rsid w:val="001063AC"/>
    <w:rsid w:val="00107118"/>
    <w:rsid w:val="001102EB"/>
    <w:rsid w:val="001103D2"/>
    <w:rsid w:val="001104DB"/>
    <w:rsid w:val="00111B67"/>
    <w:rsid w:val="00111E4A"/>
    <w:rsid w:val="00112185"/>
    <w:rsid w:val="00112425"/>
    <w:rsid w:val="001125E5"/>
    <w:rsid w:val="001129C5"/>
    <w:rsid w:val="00113098"/>
    <w:rsid w:val="001130CE"/>
    <w:rsid w:val="001133B1"/>
    <w:rsid w:val="00113AD9"/>
    <w:rsid w:val="00113B58"/>
    <w:rsid w:val="00113BF1"/>
    <w:rsid w:val="001144DF"/>
    <w:rsid w:val="001149A2"/>
    <w:rsid w:val="001149DB"/>
    <w:rsid w:val="001150C1"/>
    <w:rsid w:val="001152D9"/>
    <w:rsid w:val="00115A06"/>
    <w:rsid w:val="00116084"/>
    <w:rsid w:val="00116181"/>
    <w:rsid w:val="001162F2"/>
    <w:rsid w:val="001164A8"/>
    <w:rsid w:val="00116A61"/>
    <w:rsid w:val="00116B87"/>
    <w:rsid w:val="001173F8"/>
    <w:rsid w:val="00117A57"/>
    <w:rsid w:val="00117B60"/>
    <w:rsid w:val="00117C17"/>
    <w:rsid w:val="00117FA4"/>
    <w:rsid w:val="001204A2"/>
    <w:rsid w:val="00120621"/>
    <w:rsid w:val="001207D8"/>
    <w:rsid w:val="00120A2E"/>
    <w:rsid w:val="00120BE8"/>
    <w:rsid w:val="00120E0E"/>
    <w:rsid w:val="00120F3F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AA9"/>
    <w:rsid w:val="00123F66"/>
    <w:rsid w:val="00123F70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9F7"/>
    <w:rsid w:val="00125C4F"/>
    <w:rsid w:val="00125C92"/>
    <w:rsid w:val="0012632D"/>
    <w:rsid w:val="0012667B"/>
    <w:rsid w:val="00126A27"/>
    <w:rsid w:val="001275E1"/>
    <w:rsid w:val="0012773E"/>
    <w:rsid w:val="00127CF5"/>
    <w:rsid w:val="00127CF6"/>
    <w:rsid w:val="0013063A"/>
    <w:rsid w:val="0013090F"/>
    <w:rsid w:val="0013093B"/>
    <w:rsid w:val="00130E32"/>
    <w:rsid w:val="0013146C"/>
    <w:rsid w:val="00131778"/>
    <w:rsid w:val="001319DA"/>
    <w:rsid w:val="00131EFF"/>
    <w:rsid w:val="0013248A"/>
    <w:rsid w:val="00132B25"/>
    <w:rsid w:val="00132C2B"/>
    <w:rsid w:val="001337A1"/>
    <w:rsid w:val="0013381D"/>
    <w:rsid w:val="00133B73"/>
    <w:rsid w:val="00133F30"/>
    <w:rsid w:val="00134252"/>
    <w:rsid w:val="00134B75"/>
    <w:rsid w:val="00134DF7"/>
    <w:rsid w:val="00134EEF"/>
    <w:rsid w:val="00134F66"/>
    <w:rsid w:val="00135412"/>
    <w:rsid w:val="00135828"/>
    <w:rsid w:val="00135BB5"/>
    <w:rsid w:val="00137BCE"/>
    <w:rsid w:val="001400F3"/>
    <w:rsid w:val="00140131"/>
    <w:rsid w:val="0014019D"/>
    <w:rsid w:val="0014044C"/>
    <w:rsid w:val="00140684"/>
    <w:rsid w:val="001408B8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694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6A7C"/>
    <w:rsid w:val="00146CFC"/>
    <w:rsid w:val="001470E9"/>
    <w:rsid w:val="001475EB"/>
    <w:rsid w:val="00147EA3"/>
    <w:rsid w:val="00150AD9"/>
    <w:rsid w:val="00150CEF"/>
    <w:rsid w:val="00150D0D"/>
    <w:rsid w:val="00151301"/>
    <w:rsid w:val="00151339"/>
    <w:rsid w:val="001519FB"/>
    <w:rsid w:val="00151A3E"/>
    <w:rsid w:val="00151B3F"/>
    <w:rsid w:val="0015209B"/>
    <w:rsid w:val="00152370"/>
    <w:rsid w:val="00152C0F"/>
    <w:rsid w:val="00152E29"/>
    <w:rsid w:val="00153F5D"/>
    <w:rsid w:val="0015406B"/>
    <w:rsid w:val="001541A8"/>
    <w:rsid w:val="0015426A"/>
    <w:rsid w:val="00154486"/>
    <w:rsid w:val="001544CA"/>
    <w:rsid w:val="00154D59"/>
    <w:rsid w:val="00154E68"/>
    <w:rsid w:val="00155493"/>
    <w:rsid w:val="00155860"/>
    <w:rsid w:val="00155A6D"/>
    <w:rsid w:val="001566E1"/>
    <w:rsid w:val="001571C8"/>
    <w:rsid w:val="00157D2F"/>
    <w:rsid w:val="00157E1E"/>
    <w:rsid w:val="00157F9F"/>
    <w:rsid w:val="00160095"/>
    <w:rsid w:val="001602EB"/>
    <w:rsid w:val="0016063F"/>
    <w:rsid w:val="00160986"/>
    <w:rsid w:val="001619AA"/>
    <w:rsid w:val="00161A23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4EAA"/>
    <w:rsid w:val="0016522F"/>
    <w:rsid w:val="001652A4"/>
    <w:rsid w:val="0016592C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769"/>
    <w:rsid w:val="00170B63"/>
    <w:rsid w:val="00170CC4"/>
    <w:rsid w:val="00171099"/>
    <w:rsid w:val="0017113B"/>
    <w:rsid w:val="00171220"/>
    <w:rsid w:val="00171F3A"/>
    <w:rsid w:val="001720FC"/>
    <w:rsid w:val="0017212E"/>
    <w:rsid w:val="00172BAF"/>
    <w:rsid w:val="00172FC4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5F53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467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430"/>
    <w:rsid w:val="001825F1"/>
    <w:rsid w:val="00183780"/>
    <w:rsid w:val="00184683"/>
    <w:rsid w:val="00184743"/>
    <w:rsid w:val="00184990"/>
    <w:rsid w:val="00184A3B"/>
    <w:rsid w:val="00184B19"/>
    <w:rsid w:val="00185018"/>
    <w:rsid w:val="001857EB"/>
    <w:rsid w:val="001859F5"/>
    <w:rsid w:val="00186621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4D55"/>
    <w:rsid w:val="00194EB2"/>
    <w:rsid w:val="0019539B"/>
    <w:rsid w:val="00195899"/>
    <w:rsid w:val="00195AC4"/>
    <w:rsid w:val="001962B2"/>
    <w:rsid w:val="001963F4"/>
    <w:rsid w:val="001967C8"/>
    <w:rsid w:val="001969C0"/>
    <w:rsid w:val="00196A12"/>
    <w:rsid w:val="00196AFB"/>
    <w:rsid w:val="00196FEB"/>
    <w:rsid w:val="00197290"/>
    <w:rsid w:val="001973E0"/>
    <w:rsid w:val="001975E2"/>
    <w:rsid w:val="00197BD1"/>
    <w:rsid w:val="001A005B"/>
    <w:rsid w:val="001A016E"/>
    <w:rsid w:val="001A01AC"/>
    <w:rsid w:val="001A01E5"/>
    <w:rsid w:val="001A024F"/>
    <w:rsid w:val="001A0286"/>
    <w:rsid w:val="001A08C4"/>
    <w:rsid w:val="001A0AFE"/>
    <w:rsid w:val="001A10B1"/>
    <w:rsid w:val="001A1F9A"/>
    <w:rsid w:val="001A2468"/>
    <w:rsid w:val="001A2814"/>
    <w:rsid w:val="001A2D36"/>
    <w:rsid w:val="001A3195"/>
    <w:rsid w:val="001A338B"/>
    <w:rsid w:val="001A3619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5E26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2DB3"/>
    <w:rsid w:val="001B345D"/>
    <w:rsid w:val="001B34A7"/>
    <w:rsid w:val="001B3ED2"/>
    <w:rsid w:val="001B4EAD"/>
    <w:rsid w:val="001B4EC3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5F"/>
    <w:rsid w:val="001C0BA2"/>
    <w:rsid w:val="001C0D69"/>
    <w:rsid w:val="001C14E3"/>
    <w:rsid w:val="001C1BD2"/>
    <w:rsid w:val="001C252A"/>
    <w:rsid w:val="001C2B18"/>
    <w:rsid w:val="001C2BD9"/>
    <w:rsid w:val="001C2C4D"/>
    <w:rsid w:val="001C4525"/>
    <w:rsid w:val="001C47CD"/>
    <w:rsid w:val="001C4D40"/>
    <w:rsid w:val="001C552C"/>
    <w:rsid w:val="001C56BE"/>
    <w:rsid w:val="001C5FD1"/>
    <w:rsid w:val="001C6657"/>
    <w:rsid w:val="001C6DD9"/>
    <w:rsid w:val="001C6F11"/>
    <w:rsid w:val="001C6FB9"/>
    <w:rsid w:val="001C7329"/>
    <w:rsid w:val="001C78C1"/>
    <w:rsid w:val="001C7B23"/>
    <w:rsid w:val="001C7BAF"/>
    <w:rsid w:val="001C7BD5"/>
    <w:rsid w:val="001C7BEF"/>
    <w:rsid w:val="001C7E53"/>
    <w:rsid w:val="001C7E7C"/>
    <w:rsid w:val="001D0450"/>
    <w:rsid w:val="001D0E4A"/>
    <w:rsid w:val="001D108A"/>
    <w:rsid w:val="001D14E0"/>
    <w:rsid w:val="001D1684"/>
    <w:rsid w:val="001D1ADE"/>
    <w:rsid w:val="001D1ED8"/>
    <w:rsid w:val="001D2186"/>
    <w:rsid w:val="001D21A8"/>
    <w:rsid w:val="001D321D"/>
    <w:rsid w:val="001D381B"/>
    <w:rsid w:val="001D38BE"/>
    <w:rsid w:val="001D39A5"/>
    <w:rsid w:val="001D39B6"/>
    <w:rsid w:val="001D3DCA"/>
    <w:rsid w:val="001D3FD5"/>
    <w:rsid w:val="001D4120"/>
    <w:rsid w:val="001D44F8"/>
    <w:rsid w:val="001D4CBD"/>
    <w:rsid w:val="001D520F"/>
    <w:rsid w:val="001D54D7"/>
    <w:rsid w:val="001D552C"/>
    <w:rsid w:val="001D55C7"/>
    <w:rsid w:val="001D55FD"/>
    <w:rsid w:val="001D6AB9"/>
    <w:rsid w:val="001D7406"/>
    <w:rsid w:val="001D773F"/>
    <w:rsid w:val="001D79A3"/>
    <w:rsid w:val="001D7A2B"/>
    <w:rsid w:val="001D7D41"/>
    <w:rsid w:val="001D7FF7"/>
    <w:rsid w:val="001E0BBB"/>
    <w:rsid w:val="001E0BD0"/>
    <w:rsid w:val="001E0F87"/>
    <w:rsid w:val="001E12DF"/>
    <w:rsid w:val="001E1386"/>
    <w:rsid w:val="001E14BE"/>
    <w:rsid w:val="001E1A65"/>
    <w:rsid w:val="001E256F"/>
    <w:rsid w:val="001E2844"/>
    <w:rsid w:val="001E2B7F"/>
    <w:rsid w:val="001E31AB"/>
    <w:rsid w:val="001E33DE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6BBD"/>
    <w:rsid w:val="001E714A"/>
    <w:rsid w:val="001E7DFE"/>
    <w:rsid w:val="001E7EC6"/>
    <w:rsid w:val="001F0120"/>
    <w:rsid w:val="001F0808"/>
    <w:rsid w:val="001F0A85"/>
    <w:rsid w:val="001F0EA7"/>
    <w:rsid w:val="001F0F11"/>
    <w:rsid w:val="001F14FF"/>
    <w:rsid w:val="001F1A52"/>
    <w:rsid w:val="001F1A66"/>
    <w:rsid w:val="001F2367"/>
    <w:rsid w:val="001F3D14"/>
    <w:rsid w:val="001F47C3"/>
    <w:rsid w:val="001F480F"/>
    <w:rsid w:val="001F4DC9"/>
    <w:rsid w:val="001F5679"/>
    <w:rsid w:val="001F597E"/>
    <w:rsid w:val="001F5DCC"/>
    <w:rsid w:val="001F6A72"/>
    <w:rsid w:val="001F71E0"/>
    <w:rsid w:val="001F7778"/>
    <w:rsid w:val="00200219"/>
    <w:rsid w:val="00200485"/>
    <w:rsid w:val="00200A79"/>
    <w:rsid w:val="00201076"/>
    <w:rsid w:val="00201404"/>
    <w:rsid w:val="00201A00"/>
    <w:rsid w:val="00201E18"/>
    <w:rsid w:val="00202208"/>
    <w:rsid w:val="0020257B"/>
    <w:rsid w:val="002026D2"/>
    <w:rsid w:val="00202B3D"/>
    <w:rsid w:val="00202FDA"/>
    <w:rsid w:val="00203614"/>
    <w:rsid w:val="002038DA"/>
    <w:rsid w:val="00204790"/>
    <w:rsid w:val="00204822"/>
    <w:rsid w:val="002051FE"/>
    <w:rsid w:val="002058B1"/>
    <w:rsid w:val="002058F9"/>
    <w:rsid w:val="00205938"/>
    <w:rsid w:val="00205D59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024"/>
    <w:rsid w:val="00210896"/>
    <w:rsid w:val="00210B26"/>
    <w:rsid w:val="00210BD7"/>
    <w:rsid w:val="00210CEA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4A2"/>
    <w:rsid w:val="00221066"/>
    <w:rsid w:val="00221167"/>
    <w:rsid w:val="0022135D"/>
    <w:rsid w:val="00221496"/>
    <w:rsid w:val="00221677"/>
    <w:rsid w:val="002217B5"/>
    <w:rsid w:val="0022180B"/>
    <w:rsid w:val="00221D03"/>
    <w:rsid w:val="002220C6"/>
    <w:rsid w:val="00222313"/>
    <w:rsid w:val="00222E41"/>
    <w:rsid w:val="00222ED8"/>
    <w:rsid w:val="002233AE"/>
    <w:rsid w:val="002236E4"/>
    <w:rsid w:val="002237FE"/>
    <w:rsid w:val="002239E6"/>
    <w:rsid w:val="0022404A"/>
    <w:rsid w:val="002242A2"/>
    <w:rsid w:val="002246D8"/>
    <w:rsid w:val="002247A1"/>
    <w:rsid w:val="00224B14"/>
    <w:rsid w:val="00224FD9"/>
    <w:rsid w:val="00225A60"/>
    <w:rsid w:val="00225D98"/>
    <w:rsid w:val="00225FDA"/>
    <w:rsid w:val="00226008"/>
    <w:rsid w:val="00226101"/>
    <w:rsid w:val="00226276"/>
    <w:rsid w:val="00226B9B"/>
    <w:rsid w:val="00226D42"/>
    <w:rsid w:val="00226FB1"/>
    <w:rsid w:val="0022704A"/>
    <w:rsid w:val="002270BC"/>
    <w:rsid w:val="00227431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07D2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26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E9A"/>
    <w:rsid w:val="00240F99"/>
    <w:rsid w:val="00241462"/>
    <w:rsid w:val="0024174A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B50"/>
    <w:rsid w:val="00245C52"/>
    <w:rsid w:val="00245F2E"/>
    <w:rsid w:val="00246175"/>
    <w:rsid w:val="002461F0"/>
    <w:rsid w:val="0024646D"/>
    <w:rsid w:val="0024656C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AC2"/>
    <w:rsid w:val="00252F97"/>
    <w:rsid w:val="00253198"/>
    <w:rsid w:val="002534F6"/>
    <w:rsid w:val="00253539"/>
    <w:rsid w:val="00253F66"/>
    <w:rsid w:val="00254D60"/>
    <w:rsid w:val="00254D8A"/>
    <w:rsid w:val="00255366"/>
    <w:rsid w:val="00255907"/>
    <w:rsid w:val="00255DDB"/>
    <w:rsid w:val="00256245"/>
    <w:rsid w:val="00256DC0"/>
    <w:rsid w:val="00256F91"/>
    <w:rsid w:val="00257963"/>
    <w:rsid w:val="00257C34"/>
    <w:rsid w:val="00260031"/>
    <w:rsid w:val="002603E8"/>
    <w:rsid w:val="00260582"/>
    <w:rsid w:val="00260613"/>
    <w:rsid w:val="00260789"/>
    <w:rsid w:val="0026081E"/>
    <w:rsid w:val="00261493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7F8"/>
    <w:rsid w:val="00264BC8"/>
    <w:rsid w:val="0026573E"/>
    <w:rsid w:val="00265910"/>
    <w:rsid w:val="002659FA"/>
    <w:rsid w:val="00265D7A"/>
    <w:rsid w:val="00265EC1"/>
    <w:rsid w:val="002660CA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FB3"/>
    <w:rsid w:val="0027203E"/>
    <w:rsid w:val="002725A4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B68"/>
    <w:rsid w:val="00275DAB"/>
    <w:rsid w:val="00275E2D"/>
    <w:rsid w:val="0027701D"/>
    <w:rsid w:val="002775A6"/>
    <w:rsid w:val="00277677"/>
    <w:rsid w:val="002776AC"/>
    <w:rsid w:val="00277991"/>
    <w:rsid w:val="00277C11"/>
    <w:rsid w:val="00277F69"/>
    <w:rsid w:val="002807B6"/>
    <w:rsid w:val="002807E4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8AA"/>
    <w:rsid w:val="00282BCC"/>
    <w:rsid w:val="00282C22"/>
    <w:rsid w:val="00282F5C"/>
    <w:rsid w:val="0028318D"/>
    <w:rsid w:val="0028320A"/>
    <w:rsid w:val="00284061"/>
    <w:rsid w:val="00284344"/>
    <w:rsid w:val="0028449A"/>
    <w:rsid w:val="002851CF"/>
    <w:rsid w:val="00285D7F"/>
    <w:rsid w:val="0028651F"/>
    <w:rsid w:val="00286895"/>
    <w:rsid w:val="00286B14"/>
    <w:rsid w:val="00286E41"/>
    <w:rsid w:val="00286F8C"/>
    <w:rsid w:val="00286FC1"/>
    <w:rsid w:val="00287449"/>
    <w:rsid w:val="00287656"/>
    <w:rsid w:val="0028778D"/>
    <w:rsid w:val="00287AAD"/>
    <w:rsid w:val="00287B43"/>
    <w:rsid w:val="00287C2A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046"/>
    <w:rsid w:val="0029244D"/>
    <w:rsid w:val="00292450"/>
    <w:rsid w:val="002924D0"/>
    <w:rsid w:val="00292BBE"/>
    <w:rsid w:val="00293FF2"/>
    <w:rsid w:val="00294470"/>
    <w:rsid w:val="0029491C"/>
    <w:rsid w:val="00294BD5"/>
    <w:rsid w:val="00294F59"/>
    <w:rsid w:val="0029561D"/>
    <w:rsid w:val="00295AE8"/>
    <w:rsid w:val="00295D15"/>
    <w:rsid w:val="0029668A"/>
    <w:rsid w:val="00296F5F"/>
    <w:rsid w:val="002975CE"/>
    <w:rsid w:val="00297EEA"/>
    <w:rsid w:val="002A0074"/>
    <w:rsid w:val="002A0287"/>
    <w:rsid w:val="002A05CA"/>
    <w:rsid w:val="002A0702"/>
    <w:rsid w:val="002A0C2A"/>
    <w:rsid w:val="002A0F8F"/>
    <w:rsid w:val="002A101F"/>
    <w:rsid w:val="002A13B6"/>
    <w:rsid w:val="002A1E21"/>
    <w:rsid w:val="002A201D"/>
    <w:rsid w:val="002A26B2"/>
    <w:rsid w:val="002A26D7"/>
    <w:rsid w:val="002A3153"/>
    <w:rsid w:val="002A338B"/>
    <w:rsid w:val="002A3A95"/>
    <w:rsid w:val="002A3D19"/>
    <w:rsid w:val="002A3D9A"/>
    <w:rsid w:val="002A421F"/>
    <w:rsid w:val="002A4769"/>
    <w:rsid w:val="002A4FB9"/>
    <w:rsid w:val="002A5515"/>
    <w:rsid w:val="002A5746"/>
    <w:rsid w:val="002A6098"/>
    <w:rsid w:val="002A6172"/>
    <w:rsid w:val="002A6427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0A8"/>
    <w:rsid w:val="002B112C"/>
    <w:rsid w:val="002B1C9E"/>
    <w:rsid w:val="002B2139"/>
    <w:rsid w:val="002B2243"/>
    <w:rsid w:val="002B2AE0"/>
    <w:rsid w:val="002B2B24"/>
    <w:rsid w:val="002B2BD5"/>
    <w:rsid w:val="002B2CE6"/>
    <w:rsid w:val="002B2FBD"/>
    <w:rsid w:val="002B3D0E"/>
    <w:rsid w:val="002B41C6"/>
    <w:rsid w:val="002B4484"/>
    <w:rsid w:val="002B548E"/>
    <w:rsid w:val="002B549E"/>
    <w:rsid w:val="002B569F"/>
    <w:rsid w:val="002B576B"/>
    <w:rsid w:val="002B59F4"/>
    <w:rsid w:val="002B5B8F"/>
    <w:rsid w:val="002B5CA9"/>
    <w:rsid w:val="002B61C6"/>
    <w:rsid w:val="002B7955"/>
    <w:rsid w:val="002B7B28"/>
    <w:rsid w:val="002C0383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83C"/>
    <w:rsid w:val="002C3E09"/>
    <w:rsid w:val="002C40CC"/>
    <w:rsid w:val="002C4373"/>
    <w:rsid w:val="002C46FD"/>
    <w:rsid w:val="002C4CEF"/>
    <w:rsid w:val="002C4DA3"/>
    <w:rsid w:val="002C4E77"/>
    <w:rsid w:val="002C541C"/>
    <w:rsid w:val="002C6204"/>
    <w:rsid w:val="002C6274"/>
    <w:rsid w:val="002C6446"/>
    <w:rsid w:val="002C651F"/>
    <w:rsid w:val="002C6A49"/>
    <w:rsid w:val="002C6E95"/>
    <w:rsid w:val="002D0341"/>
    <w:rsid w:val="002D06F1"/>
    <w:rsid w:val="002D0902"/>
    <w:rsid w:val="002D0B49"/>
    <w:rsid w:val="002D1811"/>
    <w:rsid w:val="002D1BA6"/>
    <w:rsid w:val="002D1DCA"/>
    <w:rsid w:val="002D1E89"/>
    <w:rsid w:val="002D20C9"/>
    <w:rsid w:val="002D236F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0E4"/>
    <w:rsid w:val="002D3408"/>
    <w:rsid w:val="002D3D11"/>
    <w:rsid w:val="002D3FB9"/>
    <w:rsid w:val="002D433A"/>
    <w:rsid w:val="002D4682"/>
    <w:rsid w:val="002D4684"/>
    <w:rsid w:val="002D59C0"/>
    <w:rsid w:val="002D6106"/>
    <w:rsid w:val="002D6F51"/>
    <w:rsid w:val="002D7155"/>
    <w:rsid w:val="002D7B76"/>
    <w:rsid w:val="002D7DEE"/>
    <w:rsid w:val="002D7FA1"/>
    <w:rsid w:val="002E09B1"/>
    <w:rsid w:val="002E0D63"/>
    <w:rsid w:val="002E11ED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8BB"/>
    <w:rsid w:val="002E4A32"/>
    <w:rsid w:val="002E4ADE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3D2"/>
    <w:rsid w:val="002E699D"/>
    <w:rsid w:val="002E6B39"/>
    <w:rsid w:val="002E6BF3"/>
    <w:rsid w:val="002E6DDD"/>
    <w:rsid w:val="002E6F3A"/>
    <w:rsid w:val="002E6F7B"/>
    <w:rsid w:val="002E7286"/>
    <w:rsid w:val="002E76A2"/>
    <w:rsid w:val="002E77B7"/>
    <w:rsid w:val="002E77CD"/>
    <w:rsid w:val="002E79A8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327"/>
    <w:rsid w:val="002F2E1E"/>
    <w:rsid w:val="002F2F9C"/>
    <w:rsid w:val="002F3098"/>
    <w:rsid w:val="002F32E7"/>
    <w:rsid w:val="002F376A"/>
    <w:rsid w:val="002F381B"/>
    <w:rsid w:val="002F3A3B"/>
    <w:rsid w:val="002F43F2"/>
    <w:rsid w:val="002F46E7"/>
    <w:rsid w:val="002F510B"/>
    <w:rsid w:val="002F54F9"/>
    <w:rsid w:val="002F6319"/>
    <w:rsid w:val="002F64EF"/>
    <w:rsid w:val="002F6549"/>
    <w:rsid w:val="002F6B3A"/>
    <w:rsid w:val="002F6D29"/>
    <w:rsid w:val="002F700B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1FF4"/>
    <w:rsid w:val="00303274"/>
    <w:rsid w:val="003033F3"/>
    <w:rsid w:val="0030409E"/>
    <w:rsid w:val="00304239"/>
    <w:rsid w:val="0030438F"/>
    <w:rsid w:val="003046F6"/>
    <w:rsid w:val="00304C18"/>
    <w:rsid w:val="0030544E"/>
    <w:rsid w:val="0030643D"/>
    <w:rsid w:val="003068D2"/>
    <w:rsid w:val="00307FA2"/>
    <w:rsid w:val="003100D8"/>
    <w:rsid w:val="00310260"/>
    <w:rsid w:val="00310CBC"/>
    <w:rsid w:val="00311289"/>
    <w:rsid w:val="003112F3"/>
    <w:rsid w:val="003119BE"/>
    <w:rsid w:val="00311ADE"/>
    <w:rsid w:val="0031207E"/>
    <w:rsid w:val="003121A9"/>
    <w:rsid w:val="003123D4"/>
    <w:rsid w:val="0031244F"/>
    <w:rsid w:val="00312D68"/>
    <w:rsid w:val="00312FBF"/>
    <w:rsid w:val="00313255"/>
    <w:rsid w:val="00313698"/>
    <w:rsid w:val="00313778"/>
    <w:rsid w:val="00313B84"/>
    <w:rsid w:val="00314006"/>
    <w:rsid w:val="00314378"/>
    <w:rsid w:val="003147E7"/>
    <w:rsid w:val="0031496C"/>
    <w:rsid w:val="00314AE0"/>
    <w:rsid w:val="00314C69"/>
    <w:rsid w:val="0031511C"/>
    <w:rsid w:val="003153DE"/>
    <w:rsid w:val="00315ACA"/>
    <w:rsid w:val="00315FE9"/>
    <w:rsid w:val="00316B83"/>
    <w:rsid w:val="00317144"/>
    <w:rsid w:val="00317587"/>
    <w:rsid w:val="003177CB"/>
    <w:rsid w:val="003177E7"/>
    <w:rsid w:val="00317909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094"/>
    <w:rsid w:val="0032271B"/>
    <w:rsid w:val="00322845"/>
    <w:rsid w:val="00322AFD"/>
    <w:rsid w:val="00322F45"/>
    <w:rsid w:val="00323BE2"/>
    <w:rsid w:val="003242EA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1D9D"/>
    <w:rsid w:val="00332154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4B5"/>
    <w:rsid w:val="00335BBE"/>
    <w:rsid w:val="00335C9D"/>
    <w:rsid w:val="00335E9B"/>
    <w:rsid w:val="0033606F"/>
    <w:rsid w:val="0033624A"/>
    <w:rsid w:val="0033649F"/>
    <w:rsid w:val="00336C84"/>
    <w:rsid w:val="00337163"/>
    <w:rsid w:val="003373AE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79"/>
    <w:rsid w:val="00347ECE"/>
    <w:rsid w:val="003502F5"/>
    <w:rsid w:val="003504BE"/>
    <w:rsid w:val="003506F1"/>
    <w:rsid w:val="0035081B"/>
    <w:rsid w:val="003509A2"/>
    <w:rsid w:val="003511D8"/>
    <w:rsid w:val="003519F1"/>
    <w:rsid w:val="00352062"/>
    <w:rsid w:val="003523B8"/>
    <w:rsid w:val="00352C98"/>
    <w:rsid w:val="003534E3"/>
    <w:rsid w:val="00353CB5"/>
    <w:rsid w:val="00353F34"/>
    <w:rsid w:val="0035461C"/>
    <w:rsid w:val="003546F1"/>
    <w:rsid w:val="00354824"/>
    <w:rsid w:val="00354939"/>
    <w:rsid w:val="00354A6C"/>
    <w:rsid w:val="00355163"/>
    <w:rsid w:val="003553C7"/>
    <w:rsid w:val="00355B41"/>
    <w:rsid w:val="003561AE"/>
    <w:rsid w:val="003561D9"/>
    <w:rsid w:val="00356502"/>
    <w:rsid w:val="00356513"/>
    <w:rsid w:val="00356560"/>
    <w:rsid w:val="0035663F"/>
    <w:rsid w:val="003568EE"/>
    <w:rsid w:val="00356CB5"/>
    <w:rsid w:val="0035793E"/>
    <w:rsid w:val="00357941"/>
    <w:rsid w:val="00357E11"/>
    <w:rsid w:val="00357E55"/>
    <w:rsid w:val="003608A7"/>
    <w:rsid w:val="00360E71"/>
    <w:rsid w:val="00360EFE"/>
    <w:rsid w:val="003611FE"/>
    <w:rsid w:val="0036201E"/>
    <w:rsid w:val="00362288"/>
    <w:rsid w:val="00362455"/>
    <w:rsid w:val="00362729"/>
    <w:rsid w:val="00362991"/>
    <w:rsid w:val="00363217"/>
    <w:rsid w:val="0036351A"/>
    <w:rsid w:val="00363CAB"/>
    <w:rsid w:val="003644E4"/>
    <w:rsid w:val="003644EB"/>
    <w:rsid w:val="0036476E"/>
    <w:rsid w:val="00364786"/>
    <w:rsid w:val="003648E2"/>
    <w:rsid w:val="00364C0E"/>
    <w:rsid w:val="003655E5"/>
    <w:rsid w:val="00365D0E"/>
    <w:rsid w:val="0036605F"/>
    <w:rsid w:val="00366082"/>
    <w:rsid w:val="00366138"/>
    <w:rsid w:val="00366162"/>
    <w:rsid w:val="0036648F"/>
    <w:rsid w:val="003674F5"/>
    <w:rsid w:val="0036766D"/>
    <w:rsid w:val="00367733"/>
    <w:rsid w:val="003679E5"/>
    <w:rsid w:val="00367B64"/>
    <w:rsid w:val="00367B89"/>
    <w:rsid w:val="00367CD6"/>
    <w:rsid w:val="00367E1A"/>
    <w:rsid w:val="00367E4E"/>
    <w:rsid w:val="00370120"/>
    <w:rsid w:val="00370901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1BC"/>
    <w:rsid w:val="0037520D"/>
    <w:rsid w:val="00375714"/>
    <w:rsid w:val="00375E2B"/>
    <w:rsid w:val="00376821"/>
    <w:rsid w:val="003768BB"/>
    <w:rsid w:val="0037700D"/>
    <w:rsid w:val="00377C9E"/>
    <w:rsid w:val="0038016B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3FC0"/>
    <w:rsid w:val="00384329"/>
    <w:rsid w:val="00385038"/>
    <w:rsid w:val="00385688"/>
    <w:rsid w:val="00385A8B"/>
    <w:rsid w:val="00385B37"/>
    <w:rsid w:val="00385BAF"/>
    <w:rsid w:val="00386177"/>
    <w:rsid w:val="00386C51"/>
    <w:rsid w:val="00386EB0"/>
    <w:rsid w:val="00387031"/>
    <w:rsid w:val="00387486"/>
    <w:rsid w:val="00387778"/>
    <w:rsid w:val="00387BCC"/>
    <w:rsid w:val="00390096"/>
    <w:rsid w:val="00390F19"/>
    <w:rsid w:val="00390F1B"/>
    <w:rsid w:val="0039161B"/>
    <w:rsid w:val="00391E73"/>
    <w:rsid w:val="00391E74"/>
    <w:rsid w:val="0039245C"/>
    <w:rsid w:val="0039257A"/>
    <w:rsid w:val="0039257C"/>
    <w:rsid w:val="00392704"/>
    <w:rsid w:val="00392C33"/>
    <w:rsid w:val="00392F78"/>
    <w:rsid w:val="0039308E"/>
    <w:rsid w:val="003932A0"/>
    <w:rsid w:val="003933A4"/>
    <w:rsid w:val="00393A39"/>
    <w:rsid w:val="003944E5"/>
    <w:rsid w:val="003947AB"/>
    <w:rsid w:val="00394B39"/>
    <w:rsid w:val="003951DB"/>
    <w:rsid w:val="00396468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50B"/>
    <w:rsid w:val="003A06D7"/>
    <w:rsid w:val="003A0FE1"/>
    <w:rsid w:val="003A1680"/>
    <w:rsid w:val="003A16A9"/>
    <w:rsid w:val="003A1D5B"/>
    <w:rsid w:val="003A1EAF"/>
    <w:rsid w:val="003A2203"/>
    <w:rsid w:val="003A2581"/>
    <w:rsid w:val="003A271D"/>
    <w:rsid w:val="003A292B"/>
    <w:rsid w:val="003A2A20"/>
    <w:rsid w:val="003A3335"/>
    <w:rsid w:val="003A3509"/>
    <w:rsid w:val="003A3774"/>
    <w:rsid w:val="003A3E5F"/>
    <w:rsid w:val="003A4ADC"/>
    <w:rsid w:val="003A4CA7"/>
    <w:rsid w:val="003A54F0"/>
    <w:rsid w:val="003A56DA"/>
    <w:rsid w:val="003A578B"/>
    <w:rsid w:val="003A58DD"/>
    <w:rsid w:val="003A5BF1"/>
    <w:rsid w:val="003A6201"/>
    <w:rsid w:val="003A632B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C91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4E86"/>
    <w:rsid w:val="003B4E9A"/>
    <w:rsid w:val="003B4FD5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3D99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0C60"/>
    <w:rsid w:val="003D115B"/>
    <w:rsid w:val="003D1425"/>
    <w:rsid w:val="003D14C6"/>
    <w:rsid w:val="003D1A44"/>
    <w:rsid w:val="003D1CCA"/>
    <w:rsid w:val="003D1FB8"/>
    <w:rsid w:val="003D2060"/>
    <w:rsid w:val="003D27D6"/>
    <w:rsid w:val="003D28C0"/>
    <w:rsid w:val="003D32B9"/>
    <w:rsid w:val="003D33A7"/>
    <w:rsid w:val="003D4346"/>
    <w:rsid w:val="003D48CA"/>
    <w:rsid w:val="003D4BBA"/>
    <w:rsid w:val="003D4D32"/>
    <w:rsid w:val="003D53FB"/>
    <w:rsid w:val="003D5402"/>
    <w:rsid w:val="003D5E2F"/>
    <w:rsid w:val="003D6A28"/>
    <w:rsid w:val="003D6CDE"/>
    <w:rsid w:val="003D74AB"/>
    <w:rsid w:val="003D7535"/>
    <w:rsid w:val="003D78DA"/>
    <w:rsid w:val="003D7B97"/>
    <w:rsid w:val="003E0C42"/>
    <w:rsid w:val="003E0E81"/>
    <w:rsid w:val="003E15DB"/>
    <w:rsid w:val="003E1E3E"/>
    <w:rsid w:val="003E207D"/>
    <w:rsid w:val="003E20B8"/>
    <w:rsid w:val="003E2377"/>
    <w:rsid w:val="003E2B37"/>
    <w:rsid w:val="003E3560"/>
    <w:rsid w:val="003E3B6C"/>
    <w:rsid w:val="003E3B6D"/>
    <w:rsid w:val="003E4628"/>
    <w:rsid w:val="003E48FD"/>
    <w:rsid w:val="003E4A68"/>
    <w:rsid w:val="003E5888"/>
    <w:rsid w:val="003E59D8"/>
    <w:rsid w:val="003E5B88"/>
    <w:rsid w:val="003E6A5A"/>
    <w:rsid w:val="003E6CE8"/>
    <w:rsid w:val="003E6EE4"/>
    <w:rsid w:val="003E6F95"/>
    <w:rsid w:val="003E7193"/>
    <w:rsid w:val="003E73E2"/>
    <w:rsid w:val="003E78A1"/>
    <w:rsid w:val="003E7A19"/>
    <w:rsid w:val="003E7D53"/>
    <w:rsid w:val="003E7F5E"/>
    <w:rsid w:val="003F06BA"/>
    <w:rsid w:val="003F0FCE"/>
    <w:rsid w:val="003F139A"/>
    <w:rsid w:val="003F1826"/>
    <w:rsid w:val="003F1A12"/>
    <w:rsid w:val="003F1E3D"/>
    <w:rsid w:val="003F2282"/>
    <w:rsid w:val="003F2A0B"/>
    <w:rsid w:val="003F2AC9"/>
    <w:rsid w:val="003F2C38"/>
    <w:rsid w:val="003F2CB0"/>
    <w:rsid w:val="003F30B7"/>
    <w:rsid w:val="003F362D"/>
    <w:rsid w:val="003F4075"/>
    <w:rsid w:val="003F4095"/>
    <w:rsid w:val="003F4849"/>
    <w:rsid w:val="003F4A76"/>
    <w:rsid w:val="003F4B9D"/>
    <w:rsid w:val="003F4CDF"/>
    <w:rsid w:val="003F4E2D"/>
    <w:rsid w:val="003F5244"/>
    <w:rsid w:val="003F55B9"/>
    <w:rsid w:val="003F583D"/>
    <w:rsid w:val="003F60BA"/>
    <w:rsid w:val="003F62F7"/>
    <w:rsid w:val="003F6A4D"/>
    <w:rsid w:val="003F6AD9"/>
    <w:rsid w:val="003F6ED7"/>
    <w:rsid w:val="004001B1"/>
    <w:rsid w:val="00400E0D"/>
    <w:rsid w:val="004011D4"/>
    <w:rsid w:val="00401595"/>
    <w:rsid w:val="00401B5F"/>
    <w:rsid w:val="00401CE7"/>
    <w:rsid w:val="00402324"/>
    <w:rsid w:val="004025FE"/>
    <w:rsid w:val="0040270C"/>
    <w:rsid w:val="00402834"/>
    <w:rsid w:val="004029C5"/>
    <w:rsid w:val="0040391D"/>
    <w:rsid w:val="00403A87"/>
    <w:rsid w:val="00403B93"/>
    <w:rsid w:val="00403C32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07FF7"/>
    <w:rsid w:val="00410385"/>
    <w:rsid w:val="004106EF"/>
    <w:rsid w:val="00410CE7"/>
    <w:rsid w:val="00410CFD"/>
    <w:rsid w:val="004110A7"/>
    <w:rsid w:val="00411535"/>
    <w:rsid w:val="004115C4"/>
    <w:rsid w:val="0041177D"/>
    <w:rsid w:val="0041269F"/>
    <w:rsid w:val="004126C9"/>
    <w:rsid w:val="00412E5E"/>
    <w:rsid w:val="0041306B"/>
    <w:rsid w:val="00413250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145"/>
    <w:rsid w:val="00416671"/>
    <w:rsid w:val="00416AFF"/>
    <w:rsid w:val="00416BEB"/>
    <w:rsid w:val="00416D45"/>
    <w:rsid w:val="0041732C"/>
    <w:rsid w:val="00417745"/>
    <w:rsid w:val="004212E7"/>
    <w:rsid w:val="004213DC"/>
    <w:rsid w:val="0042147A"/>
    <w:rsid w:val="004215F6"/>
    <w:rsid w:val="00421DEA"/>
    <w:rsid w:val="00421EC9"/>
    <w:rsid w:val="0042219F"/>
    <w:rsid w:val="004225EC"/>
    <w:rsid w:val="0042261E"/>
    <w:rsid w:val="004228CA"/>
    <w:rsid w:val="00422D7A"/>
    <w:rsid w:val="0042326A"/>
    <w:rsid w:val="00423A73"/>
    <w:rsid w:val="004245BA"/>
    <w:rsid w:val="004245C2"/>
    <w:rsid w:val="004248B0"/>
    <w:rsid w:val="00424925"/>
    <w:rsid w:val="004256B2"/>
    <w:rsid w:val="00425DBD"/>
    <w:rsid w:val="004261F3"/>
    <w:rsid w:val="0042652E"/>
    <w:rsid w:val="00426F27"/>
    <w:rsid w:val="00427C71"/>
    <w:rsid w:val="00427E7B"/>
    <w:rsid w:val="00430250"/>
    <w:rsid w:val="00430A1D"/>
    <w:rsid w:val="00430DD7"/>
    <w:rsid w:val="00431723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5C7"/>
    <w:rsid w:val="00433E06"/>
    <w:rsid w:val="004346DB"/>
    <w:rsid w:val="0043516D"/>
    <w:rsid w:val="00435CB0"/>
    <w:rsid w:val="00435CF4"/>
    <w:rsid w:val="00435E45"/>
    <w:rsid w:val="0043636D"/>
    <w:rsid w:val="00436CFB"/>
    <w:rsid w:val="004373B5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DFA"/>
    <w:rsid w:val="00440F8E"/>
    <w:rsid w:val="00441412"/>
    <w:rsid w:val="004414A8"/>
    <w:rsid w:val="004421E4"/>
    <w:rsid w:val="00443172"/>
    <w:rsid w:val="004436EE"/>
    <w:rsid w:val="004437C6"/>
    <w:rsid w:val="00444535"/>
    <w:rsid w:val="00444ED2"/>
    <w:rsid w:val="004455A2"/>
    <w:rsid w:val="004457CB"/>
    <w:rsid w:val="0044647C"/>
    <w:rsid w:val="004467E5"/>
    <w:rsid w:val="004469B2"/>
    <w:rsid w:val="00446AB9"/>
    <w:rsid w:val="0044771D"/>
    <w:rsid w:val="004477AE"/>
    <w:rsid w:val="0044795B"/>
    <w:rsid w:val="00447B5E"/>
    <w:rsid w:val="00450137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3F6F"/>
    <w:rsid w:val="004547AF"/>
    <w:rsid w:val="00454A1F"/>
    <w:rsid w:val="00454B92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5788C"/>
    <w:rsid w:val="004606BE"/>
    <w:rsid w:val="004607D6"/>
    <w:rsid w:val="00460A83"/>
    <w:rsid w:val="00460E74"/>
    <w:rsid w:val="00460F22"/>
    <w:rsid w:val="00461197"/>
    <w:rsid w:val="0046192B"/>
    <w:rsid w:val="0046292D"/>
    <w:rsid w:val="004635FA"/>
    <w:rsid w:val="00463B32"/>
    <w:rsid w:val="00464407"/>
    <w:rsid w:val="00464644"/>
    <w:rsid w:val="00464F78"/>
    <w:rsid w:val="004651CA"/>
    <w:rsid w:val="0046559C"/>
    <w:rsid w:val="00465717"/>
    <w:rsid w:val="00465A85"/>
    <w:rsid w:val="00465D53"/>
    <w:rsid w:val="00466079"/>
    <w:rsid w:val="004669B0"/>
    <w:rsid w:val="00467AB5"/>
    <w:rsid w:val="004705DF"/>
    <w:rsid w:val="0047096B"/>
    <w:rsid w:val="00470C6E"/>
    <w:rsid w:val="00470DD1"/>
    <w:rsid w:val="004716AD"/>
    <w:rsid w:val="0047178D"/>
    <w:rsid w:val="00471CF9"/>
    <w:rsid w:val="0047216D"/>
    <w:rsid w:val="00472315"/>
    <w:rsid w:val="0047232D"/>
    <w:rsid w:val="00472493"/>
    <w:rsid w:val="00472521"/>
    <w:rsid w:val="0047259F"/>
    <w:rsid w:val="00472A86"/>
    <w:rsid w:val="00472EDE"/>
    <w:rsid w:val="00473EE1"/>
    <w:rsid w:val="00474634"/>
    <w:rsid w:val="004746F5"/>
    <w:rsid w:val="00474BC3"/>
    <w:rsid w:val="00474BEC"/>
    <w:rsid w:val="00474D1C"/>
    <w:rsid w:val="004751AF"/>
    <w:rsid w:val="00475520"/>
    <w:rsid w:val="00476093"/>
    <w:rsid w:val="004764E9"/>
    <w:rsid w:val="004767EA"/>
    <w:rsid w:val="004771A8"/>
    <w:rsid w:val="0047728E"/>
    <w:rsid w:val="00477FC6"/>
    <w:rsid w:val="00480ED9"/>
    <w:rsid w:val="00481485"/>
    <w:rsid w:val="00481BAB"/>
    <w:rsid w:val="00482143"/>
    <w:rsid w:val="00482518"/>
    <w:rsid w:val="00482AE1"/>
    <w:rsid w:val="00482FA2"/>
    <w:rsid w:val="0048315E"/>
    <w:rsid w:val="004832D1"/>
    <w:rsid w:val="004846B2"/>
    <w:rsid w:val="0048470B"/>
    <w:rsid w:val="004854FF"/>
    <w:rsid w:val="00485CB4"/>
    <w:rsid w:val="0048643B"/>
    <w:rsid w:val="00487380"/>
    <w:rsid w:val="004874A4"/>
    <w:rsid w:val="00487EC3"/>
    <w:rsid w:val="0049009E"/>
    <w:rsid w:val="004904CB"/>
    <w:rsid w:val="0049068B"/>
    <w:rsid w:val="00490883"/>
    <w:rsid w:val="00490B65"/>
    <w:rsid w:val="00490F29"/>
    <w:rsid w:val="004910B6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37C4"/>
    <w:rsid w:val="00494023"/>
    <w:rsid w:val="004940C0"/>
    <w:rsid w:val="0049434D"/>
    <w:rsid w:val="00494509"/>
    <w:rsid w:val="0049473F"/>
    <w:rsid w:val="00494DED"/>
    <w:rsid w:val="00495409"/>
    <w:rsid w:val="00495AE5"/>
    <w:rsid w:val="00495FEA"/>
    <w:rsid w:val="0049634D"/>
    <w:rsid w:val="00496399"/>
    <w:rsid w:val="0049639D"/>
    <w:rsid w:val="00497018"/>
    <w:rsid w:val="00497578"/>
    <w:rsid w:val="004975EB"/>
    <w:rsid w:val="004A0225"/>
    <w:rsid w:val="004A02B7"/>
    <w:rsid w:val="004A053F"/>
    <w:rsid w:val="004A0D0B"/>
    <w:rsid w:val="004A0ED7"/>
    <w:rsid w:val="004A12F9"/>
    <w:rsid w:val="004A131A"/>
    <w:rsid w:val="004A13E0"/>
    <w:rsid w:val="004A1834"/>
    <w:rsid w:val="004A20C9"/>
    <w:rsid w:val="004A25A5"/>
    <w:rsid w:val="004A286B"/>
    <w:rsid w:val="004A2871"/>
    <w:rsid w:val="004A2F75"/>
    <w:rsid w:val="004A37AF"/>
    <w:rsid w:val="004A3FF6"/>
    <w:rsid w:val="004A41DD"/>
    <w:rsid w:val="004A4ACE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1924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7FF"/>
    <w:rsid w:val="004B4A1E"/>
    <w:rsid w:val="004B4BD0"/>
    <w:rsid w:val="004B5128"/>
    <w:rsid w:val="004B527C"/>
    <w:rsid w:val="004B597D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22"/>
    <w:rsid w:val="004C26F9"/>
    <w:rsid w:val="004C29BB"/>
    <w:rsid w:val="004C2D7D"/>
    <w:rsid w:val="004C3FCD"/>
    <w:rsid w:val="004C40C8"/>
    <w:rsid w:val="004C41B5"/>
    <w:rsid w:val="004C52D6"/>
    <w:rsid w:val="004C56AE"/>
    <w:rsid w:val="004C5B24"/>
    <w:rsid w:val="004C68DA"/>
    <w:rsid w:val="004C6C70"/>
    <w:rsid w:val="004C6D10"/>
    <w:rsid w:val="004C6E15"/>
    <w:rsid w:val="004C7243"/>
    <w:rsid w:val="004C7352"/>
    <w:rsid w:val="004C7787"/>
    <w:rsid w:val="004C7C7D"/>
    <w:rsid w:val="004D04B1"/>
    <w:rsid w:val="004D04ED"/>
    <w:rsid w:val="004D05F9"/>
    <w:rsid w:val="004D0658"/>
    <w:rsid w:val="004D076E"/>
    <w:rsid w:val="004D1B4A"/>
    <w:rsid w:val="004D1FD3"/>
    <w:rsid w:val="004D20C4"/>
    <w:rsid w:val="004D2490"/>
    <w:rsid w:val="004D254C"/>
    <w:rsid w:val="004D2736"/>
    <w:rsid w:val="004D308A"/>
    <w:rsid w:val="004D3725"/>
    <w:rsid w:val="004D3C2F"/>
    <w:rsid w:val="004D4838"/>
    <w:rsid w:val="004D4A53"/>
    <w:rsid w:val="004D5070"/>
    <w:rsid w:val="004D53B3"/>
    <w:rsid w:val="004D5685"/>
    <w:rsid w:val="004D5908"/>
    <w:rsid w:val="004D5CA3"/>
    <w:rsid w:val="004D65E7"/>
    <w:rsid w:val="004D6E0E"/>
    <w:rsid w:val="004D6F67"/>
    <w:rsid w:val="004D71F7"/>
    <w:rsid w:val="004D7A2A"/>
    <w:rsid w:val="004D7D15"/>
    <w:rsid w:val="004D7DA3"/>
    <w:rsid w:val="004E0156"/>
    <w:rsid w:val="004E03ED"/>
    <w:rsid w:val="004E04C6"/>
    <w:rsid w:val="004E08B0"/>
    <w:rsid w:val="004E08C5"/>
    <w:rsid w:val="004E0C37"/>
    <w:rsid w:val="004E0FA8"/>
    <w:rsid w:val="004E1799"/>
    <w:rsid w:val="004E1862"/>
    <w:rsid w:val="004E1C8A"/>
    <w:rsid w:val="004E1FB6"/>
    <w:rsid w:val="004E266D"/>
    <w:rsid w:val="004E3075"/>
    <w:rsid w:val="004E3303"/>
    <w:rsid w:val="004E3E76"/>
    <w:rsid w:val="004E3FE7"/>
    <w:rsid w:val="004E4408"/>
    <w:rsid w:val="004E4721"/>
    <w:rsid w:val="004E4881"/>
    <w:rsid w:val="004E488D"/>
    <w:rsid w:val="004E534A"/>
    <w:rsid w:val="004E55D4"/>
    <w:rsid w:val="004E5B4F"/>
    <w:rsid w:val="004E5CA9"/>
    <w:rsid w:val="004E5D81"/>
    <w:rsid w:val="004E61D1"/>
    <w:rsid w:val="004E6809"/>
    <w:rsid w:val="004E6BEC"/>
    <w:rsid w:val="004E7553"/>
    <w:rsid w:val="004F0326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6B"/>
    <w:rsid w:val="004F2C73"/>
    <w:rsid w:val="004F35AB"/>
    <w:rsid w:val="004F3835"/>
    <w:rsid w:val="004F3973"/>
    <w:rsid w:val="004F3F95"/>
    <w:rsid w:val="004F5318"/>
    <w:rsid w:val="004F561B"/>
    <w:rsid w:val="004F60B2"/>
    <w:rsid w:val="004F724B"/>
    <w:rsid w:val="004F76F6"/>
    <w:rsid w:val="004F778C"/>
    <w:rsid w:val="00500188"/>
    <w:rsid w:val="005002CB"/>
    <w:rsid w:val="00500437"/>
    <w:rsid w:val="005008AF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32F"/>
    <w:rsid w:val="005026F2"/>
    <w:rsid w:val="00502744"/>
    <w:rsid w:val="005027BB"/>
    <w:rsid w:val="005028B4"/>
    <w:rsid w:val="00502C40"/>
    <w:rsid w:val="00503584"/>
    <w:rsid w:val="00503815"/>
    <w:rsid w:val="00503BAA"/>
    <w:rsid w:val="00503BB7"/>
    <w:rsid w:val="00503EFF"/>
    <w:rsid w:val="0050456E"/>
    <w:rsid w:val="00504B17"/>
    <w:rsid w:val="00504E22"/>
    <w:rsid w:val="005055E3"/>
    <w:rsid w:val="00505DA6"/>
    <w:rsid w:val="00505F7D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27E4"/>
    <w:rsid w:val="0051332D"/>
    <w:rsid w:val="00513810"/>
    <w:rsid w:val="005139ED"/>
    <w:rsid w:val="00514119"/>
    <w:rsid w:val="0051432E"/>
    <w:rsid w:val="005148D6"/>
    <w:rsid w:val="005151AE"/>
    <w:rsid w:val="00515204"/>
    <w:rsid w:val="0051616C"/>
    <w:rsid w:val="005161C1"/>
    <w:rsid w:val="005162F8"/>
    <w:rsid w:val="00516496"/>
    <w:rsid w:val="00516BF1"/>
    <w:rsid w:val="00516C19"/>
    <w:rsid w:val="00516C9B"/>
    <w:rsid w:val="00516E9D"/>
    <w:rsid w:val="00517035"/>
    <w:rsid w:val="005173DA"/>
    <w:rsid w:val="0051796C"/>
    <w:rsid w:val="005179A8"/>
    <w:rsid w:val="00517A93"/>
    <w:rsid w:val="00520024"/>
    <w:rsid w:val="00520354"/>
    <w:rsid w:val="00520B8F"/>
    <w:rsid w:val="00520FD0"/>
    <w:rsid w:val="00520FD6"/>
    <w:rsid w:val="00521308"/>
    <w:rsid w:val="0052131E"/>
    <w:rsid w:val="005213A3"/>
    <w:rsid w:val="005216F2"/>
    <w:rsid w:val="00521EB7"/>
    <w:rsid w:val="00522264"/>
    <w:rsid w:val="00522613"/>
    <w:rsid w:val="00522BA6"/>
    <w:rsid w:val="00523035"/>
    <w:rsid w:val="0052334F"/>
    <w:rsid w:val="005235B4"/>
    <w:rsid w:val="00523B6D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693A"/>
    <w:rsid w:val="00527190"/>
    <w:rsid w:val="00527A57"/>
    <w:rsid w:val="00527AAF"/>
    <w:rsid w:val="00527DBE"/>
    <w:rsid w:val="005303F6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4DE"/>
    <w:rsid w:val="005335D5"/>
    <w:rsid w:val="00533618"/>
    <w:rsid w:val="00534406"/>
    <w:rsid w:val="00534A0F"/>
    <w:rsid w:val="00534B89"/>
    <w:rsid w:val="00534BBD"/>
    <w:rsid w:val="00534C00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2FA4"/>
    <w:rsid w:val="00543087"/>
    <w:rsid w:val="0054339F"/>
    <w:rsid w:val="00543ED4"/>
    <w:rsid w:val="00543EFE"/>
    <w:rsid w:val="005442F7"/>
    <w:rsid w:val="00544312"/>
    <w:rsid w:val="00544A9D"/>
    <w:rsid w:val="00544B73"/>
    <w:rsid w:val="00544F0C"/>
    <w:rsid w:val="00544F13"/>
    <w:rsid w:val="00544FF0"/>
    <w:rsid w:val="005453D0"/>
    <w:rsid w:val="00545994"/>
    <w:rsid w:val="00545F3E"/>
    <w:rsid w:val="0054611D"/>
    <w:rsid w:val="005463C6"/>
    <w:rsid w:val="005463C9"/>
    <w:rsid w:val="00546B29"/>
    <w:rsid w:val="00546F38"/>
    <w:rsid w:val="00547374"/>
    <w:rsid w:val="0054765D"/>
    <w:rsid w:val="005476C6"/>
    <w:rsid w:val="005479E4"/>
    <w:rsid w:val="00547C70"/>
    <w:rsid w:val="00550706"/>
    <w:rsid w:val="00550C54"/>
    <w:rsid w:val="00550DB5"/>
    <w:rsid w:val="0055155C"/>
    <w:rsid w:val="00551766"/>
    <w:rsid w:val="005525BE"/>
    <w:rsid w:val="0055306A"/>
    <w:rsid w:val="00553276"/>
    <w:rsid w:val="005532C0"/>
    <w:rsid w:val="005535A6"/>
    <w:rsid w:val="00553E1F"/>
    <w:rsid w:val="00554685"/>
    <w:rsid w:val="00554A17"/>
    <w:rsid w:val="00554FB6"/>
    <w:rsid w:val="005552B4"/>
    <w:rsid w:val="0055566D"/>
    <w:rsid w:val="005556E5"/>
    <w:rsid w:val="005559A0"/>
    <w:rsid w:val="00555D3E"/>
    <w:rsid w:val="00555EAF"/>
    <w:rsid w:val="00556510"/>
    <w:rsid w:val="00556BD9"/>
    <w:rsid w:val="00556FF8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852"/>
    <w:rsid w:val="005608A3"/>
    <w:rsid w:val="00560B95"/>
    <w:rsid w:val="0056116E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4F4B"/>
    <w:rsid w:val="005652AD"/>
    <w:rsid w:val="005656F0"/>
    <w:rsid w:val="00565879"/>
    <w:rsid w:val="00565B3B"/>
    <w:rsid w:val="00565B8A"/>
    <w:rsid w:val="00565C82"/>
    <w:rsid w:val="00565CFE"/>
    <w:rsid w:val="00566357"/>
    <w:rsid w:val="00567054"/>
    <w:rsid w:val="005670E6"/>
    <w:rsid w:val="0056767F"/>
    <w:rsid w:val="005676D1"/>
    <w:rsid w:val="005678B6"/>
    <w:rsid w:val="00570074"/>
    <w:rsid w:val="005703C8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950"/>
    <w:rsid w:val="00574BC9"/>
    <w:rsid w:val="005756B3"/>
    <w:rsid w:val="00575706"/>
    <w:rsid w:val="00575A12"/>
    <w:rsid w:val="00576AF3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27C"/>
    <w:rsid w:val="005844C0"/>
    <w:rsid w:val="00584764"/>
    <w:rsid w:val="005849D5"/>
    <w:rsid w:val="00584F59"/>
    <w:rsid w:val="005850CE"/>
    <w:rsid w:val="00585217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654"/>
    <w:rsid w:val="00592B5E"/>
    <w:rsid w:val="00592BF8"/>
    <w:rsid w:val="00592D28"/>
    <w:rsid w:val="00593203"/>
    <w:rsid w:val="00593254"/>
    <w:rsid w:val="00593470"/>
    <w:rsid w:val="00593800"/>
    <w:rsid w:val="00593A1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2BE"/>
    <w:rsid w:val="005A345D"/>
    <w:rsid w:val="005A364F"/>
    <w:rsid w:val="005A36E7"/>
    <w:rsid w:val="005A3879"/>
    <w:rsid w:val="005A42C8"/>
    <w:rsid w:val="005A465D"/>
    <w:rsid w:val="005A4A5E"/>
    <w:rsid w:val="005A5157"/>
    <w:rsid w:val="005A5177"/>
    <w:rsid w:val="005A5235"/>
    <w:rsid w:val="005A5842"/>
    <w:rsid w:val="005A5E6E"/>
    <w:rsid w:val="005A5EDC"/>
    <w:rsid w:val="005A60DC"/>
    <w:rsid w:val="005A6287"/>
    <w:rsid w:val="005A6C73"/>
    <w:rsid w:val="005A6DF2"/>
    <w:rsid w:val="005A6DFD"/>
    <w:rsid w:val="005A70E7"/>
    <w:rsid w:val="005A7576"/>
    <w:rsid w:val="005A7AF1"/>
    <w:rsid w:val="005A7C7E"/>
    <w:rsid w:val="005A7F06"/>
    <w:rsid w:val="005B017E"/>
    <w:rsid w:val="005B076C"/>
    <w:rsid w:val="005B12E7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A70"/>
    <w:rsid w:val="005B3C90"/>
    <w:rsid w:val="005B4C2D"/>
    <w:rsid w:val="005B4D4C"/>
    <w:rsid w:val="005B4D94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67C"/>
    <w:rsid w:val="005B69DB"/>
    <w:rsid w:val="005B6CBD"/>
    <w:rsid w:val="005B6D1A"/>
    <w:rsid w:val="005B777D"/>
    <w:rsid w:val="005B781B"/>
    <w:rsid w:val="005B7E25"/>
    <w:rsid w:val="005C0779"/>
    <w:rsid w:val="005C0B81"/>
    <w:rsid w:val="005C1246"/>
    <w:rsid w:val="005C1355"/>
    <w:rsid w:val="005C14AA"/>
    <w:rsid w:val="005C1B15"/>
    <w:rsid w:val="005C2093"/>
    <w:rsid w:val="005C21B1"/>
    <w:rsid w:val="005C2399"/>
    <w:rsid w:val="005C2D42"/>
    <w:rsid w:val="005C437C"/>
    <w:rsid w:val="005C43FB"/>
    <w:rsid w:val="005C4468"/>
    <w:rsid w:val="005C4CD7"/>
    <w:rsid w:val="005C4D6B"/>
    <w:rsid w:val="005C4EFB"/>
    <w:rsid w:val="005C5151"/>
    <w:rsid w:val="005C57FA"/>
    <w:rsid w:val="005C59A8"/>
    <w:rsid w:val="005C59DF"/>
    <w:rsid w:val="005C5D83"/>
    <w:rsid w:val="005C5FF1"/>
    <w:rsid w:val="005C60EA"/>
    <w:rsid w:val="005C64BB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32A"/>
    <w:rsid w:val="005D0E93"/>
    <w:rsid w:val="005D12B7"/>
    <w:rsid w:val="005D137F"/>
    <w:rsid w:val="005D1499"/>
    <w:rsid w:val="005D157F"/>
    <w:rsid w:val="005D1CD4"/>
    <w:rsid w:val="005D1FB8"/>
    <w:rsid w:val="005D2308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133"/>
    <w:rsid w:val="005D6760"/>
    <w:rsid w:val="005D6C37"/>
    <w:rsid w:val="005D6E73"/>
    <w:rsid w:val="005D726F"/>
    <w:rsid w:val="005D73B5"/>
    <w:rsid w:val="005D795E"/>
    <w:rsid w:val="005D7BF0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99C"/>
    <w:rsid w:val="005E2DDE"/>
    <w:rsid w:val="005E3179"/>
    <w:rsid w:val="005E3182"/>
    <w:rsid w:val="005E3223"/>
    <w:rsid w:val="005E3786"/>
    <w:rsid w:val="005E386D"/>
    <w:rsid w:val="005E3CDE"/>
    <w:rsid w:val="005E47A0"/>
    <w:rsid w:val="005E49F7"/>
    <w:rsid w:val="005E4A05"/>
    <w:rsid w:val="005E4D7B"/>
    <w:rsid w:val="005E5173"/>
    <w:rsid w:val="005E5548"/>
    <w:rsid w:val="005E58FE"/>
    <w:rsid w:val="005E6200"/>
    <w:rsid w:val="005E6AF5"/>
    <w:rsid w:val="005E6EA9"/>
    <w:rsid w:val="005E6FA1"/>
    <w:rsid w:val="005E70FE"/>
    <w:rsid w:val="005E71B9"/>
    <w:rsid w:val="005E73BF"/>
    <w:rsid w:val="005E772A"/>
    <w:rsid w:val="005E7B98"/>
    <w:rsid w:val="005F02E1"/>
    <w:rsid w:val="005F03A4"/>
    <w:rsid w:val="005F1F4B"/>
    <w:rsid w:val="005F2953"/>
    <w:rsid w:val="005F3235"/>
    <w:rsid w:val="005F348F"/>
    <w:rsid w:val="005F472F"/>
    <w:rsid w:val="005F4865"/>
    <w:rsid w:val="005F4ED2"/>
    <w:rsid w:val="005F5024"/>
    <w:rsid w:val="005F51E3"/>
    <w:rsid w:val="005F529D"/>
    <w:rsid w:val="005F5358"/>
    <w:rsid w:val="005F53C5"/>
    <w:rsid w:val="005F56FA"/>
    <w:rsid w:val="005F58AF"/>
    <w:rsid w:val="005F59A3"/>
    <w:rsid w:val="005F5B2B"/>
    <w:rsid w:val="005F738A"/>
    <w:rsid w:val="005F7E0C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3FD9"/>
    <w:rsid w:val="00604FF3"/>
    <w:rsid w:val="006056FA"/>
    <w:rsid w:val="006058B0"/>
    <w:rsid w:val="00605AD9"/>
    <w:rsid w:val="00605D37"/>
    <w:rsid w:val="0060600B"/>
    <w:rsid w:val="006060AA"/>
    <w:rsid w:val="006064D0"/>
    <w:rsid w:val="0060677C"/>
    <w:rsid w:val="00606B89"/>
    <w:rsid w:val="0060733A"/>
    <w:rsid w:val="0060786C"/>
    <w:rsid w:val="0060793E"/>
    <w:rsid w:val="00607AFD"/>
    <w:rsid w:val="00607DE3"/>
    <w:rsid w:val="0061023D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04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6758"/>
    <w:rsid w:val="006169CB"/>
    <w:rsid w:val="0061702F"/>
    <w:rsid w:val="00617389"/>
    <w:rsid w:val="0061743E"/>
    <w:rsid w:val="00617B1B"/>
    <w:rsid w:val="00617CC7"/>
    <w:rsid w:val="00621038"/>
    <w:rsid w:val="0062132A"/>
    <w:rsid w:val="006217BE"/>
    <w:rsid w:val="00621946"/>
    <w:rsid w:val="00621EF2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5C"/>
    <w:rsid w:val="006255AF"/>
    <w:rsid w:val="00625610"/>
    <w:rsid w:val="00625622"/>
    <w:rsid w:val="0062572D"/>
    <w:rsid w:val="00626088"/>
    <w:rsid w:val="0062732A"/>
    <w:rsid w:val="006273AC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8AA"/>
    <w:rsid w:val="00631B29"/>
    <w:rsid w:val="006324CC"/>
    <w:rsid w:val="00632F0D"/>
    <w:rsid w:val="00633050"/>
    <w:rsid w:val="006334D3"/>
    <w:rsid w:val="00633518"/>
    <w:rsid w:val="00633DA0"/>
    <w:rsid w:val="006340F2"/>
    <w:rsid w:val="0063456A"/>
    <w:rsid w:val="00635038"/>
    <w:rsid w:val="00635099"/>
    <w:rsid w:val="00635594"/>
    <w:rsid w:val="00635E08"/>
    <w:rsid w:val="00636072"/>
    <w:rsid w:val="0063657F"/>
    <w:rsid w:val="006369CE"/>
    <w:rsid w:val="00636B69"/>
    <w:rsid w:val="006372D9"/>
    <w:rsid w:val="0063762F"/>
    <w:rsid w:val="0063765A"/>
    <w:rsid w:val="0063781C"/>
    <w:rsid w:val="00637DD5"/>
    <w:rsid w:val="0064013B"/>
    <w:rsid w:val="0064029B"/>
    <w:rsid w:val="00640376"/>
    <w:rsid w:val="0064067F"/>
    <w:rsid w:val="00640A8E"/>
    <w:rsid w:val="00640F62"/>
    <w:rsid w:val="00641030"/>
    <w:rsid w:val="006417EC"/>
    <w:rsid w:val="00641AA4"/>
    <w:rsid w:val="00642ECC"/>
    <w:rsid w:val="006430E4"/>
    <w:rsid w:val="00643271"/>
    <w:rsid w:val="0064348F"/>
    <w:rsid w:val="0064456C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C"/>
    <w:rsid w:val="00650E4D"/>
    <w:rsid w:val="006518C8"/>
    <w:rsid w:val="00651CAB"/>
    <w:rsid w:val="00651DCF"/>
    <w:rsid w:val="00651E1F"/>
    <w:rsid w:val="00651F8A"/>
    <w:rsid w:val="006523FD"/>
    <w:rsid w:val="00653469"/>
    <w:rsid w:val="00653B93"/>
    <w:rsid w:val="00653D5C"/>
    <w:rsid w:val="00654131"/>
    <w:rsid w:val="006544E1"/>
    <w:rsid w:val="0065452C"/>
    <w:rsid w:val="00654BFF"/>
    <w:rsid w:val="00655A5F"/>
    <w:rsid w:val="00655EAA"/>
    <w:rsid w:val="00655ECD"/>
    <w:rsid w:val="00655FD0"/>
    <w:rsid w:val="006560E0"/>
    <w:rsid w:val="00656610"/>
    <w:rsid w:val="0065688F"/>
    <w:rsid w:val="00656ACC"/>
    <w:rsid w:val="00657512"/>
    <w:rsid w:val="00657676"/>
    <w:rsid w:val="006577DB"/>
    <w:rsid w:val="00657E8A"/>
    <w:rsid w:val="006602B5"/>
    <w:rsid w:val="006609BA"/>
    <w:rsid w:val="00660E3E"/>
    <w:rsid w:val="00661356"/>
    <w:rsid w:val="0066140C"/>
    <w:rsid w:val="00661CE9"/>
    <w:rsid w:val="0066205C"/>
    <w:rsid w:val="00662126"/>
    <w:rsid w:val="00662AE9"/>
    <w:rsid w:val="006630D1"/>
    <w:rsid w:val="00663764"/>
    <w:rsid w:val="006638AB"/>
    <w:rsid w:val="00664111"/>
    <w:rsid w:val="0066431C"/>
    <w:rsid w:val="006646F6"/>
    <w:rsid w:val="00664B31"/>
    <w:rsid w:val="00664CDF"/>
    <w:rsid w:val="00664EFC"/>
    <w:rsid w:val="006650DF"/>
    <w:rsid w:val="006653EF"/>
    <w:rsid w:val="006656D2"/>
    <w:rsid w:val="00665957"/>
    <w:rsid w:val="00665BCE"/>
    <w:rsid w:val="00665CB6"/>
    <w:rsid w:val="00665FC8"/>
    <w:rsid w:val="00665FCB"/>
    <w:rsid w:val="006660BB"/>
    <w:rsid w:val="00666682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2E27"/>
    <w:rsid w:val="0067307E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250"/>
    <w:rsid w:val="00681B44"/>
    <w:rsid w:val="00681DAD"/>
    <w:rsid w:val="006824AD"/>
    <w:rsid w:val="00683047"/>
    <w:rsid w:val="006830B9"/>
    <w:rsid w:val="006831FE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D3A"/>
    <w:rsid w:val="00684E40"/>
    <w:rsid w:val="0068559A"/>
    <w:rsid w:val="00685973"/>
    <w:rsid w:val="006861D8"/>
    <w:rsid w:val="006863A9"/>
    <w:rsid w:val="006867DD"/>
    <w:rsid w:val="006867E2"/>
    <w:rsid w:val="0068688D"/>
    <w:rsid w:val="00686E1A"/>
    <w:rsid w:val="00687542"/>
    <w:rsid w:val="00687699"/>
    <w:rsid w:val="00687B1E"/>
    <w:rsid w:val="00690EDD"/>
    <w:rsid w:val="00690F13"/>
    <w:rsid w:val="006911B3"/>
    <w:rsid w:val="00691B55"/>
    <w:rsid w:val="0069255F"/>
    <w:rsid w:val="0069275E"/>
    <w:rsid w:val="00692E62"/>
    <w:rsid w:val="00692F58"/>
    <w:rsid w:val="006931B2"/>
    <w:rsid w:val="00693655"/>
    <w:rsid w:val="00693B7E"/>
    <w:rsid w:val="00693B99"/>
    <w:rsid w:val="00693EEF"/>
    <w:rsid w:val="00693FAE"/>
    <w:rsid w:val="006947CA"/>
    <w:rsid w:val="00694BF8"/>
    <w:rsid w:val="00694C04"/>
    <w:rsid w:val="0069615B"/>
    <w:rsid w:val="00696AF0"/>
    <w:rsid w:val="00697012"/>
    <w:rsid w:val="00697051"/>
    <w:rsid w:val="00697072"/>
    <w:rsid w:val="0069720D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B0A"/>
    <w:rsid w:val="006A3ED4"/>
    <w:rsid w:val="006A4314"/>
    <w:rsid w:val="006A49EA"/>
    <w:rsid w:val="006A53E2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634"/>
    <w:rsid w:val="006A7826"/>
    <w:rsid w:val="006A7ADD"/>
    <w:rsid w:val="006A7F0A"/>
    <w:rsid w:val="006B0546"/>
    <w:rsid w:val="006B07CC"/>
    <w:rsid w:val="006B08F4"/>
    <w:rsid w:val="006B1DDA"/>
    <w:rsid w:val="006B1E0F"/>
    <w:rsid w:val="006B2844"/>
    <w:rsid w:val="006B2AD1"/>
    <w:rsid w:val="006B2CCA"/>
    <w:rsid w:val="006B30E0"/>
    <w:rsid w:val="006B35DE"/>
    <w:rsid w:val="006B3689"/>
    <w:rsid w:val="006B3C66"/>
    <w:rsid w:val="006B3EED"/>
    <w:rsid w:val="006B4131"/>
    <w:rsid w:val="006B413F"/>
    <w:rsid w:val="006B465C"/>
    <w:rsid w:val="006B471A"/>
    <w:rsid w:val="006B47F3"/>
    <w:rsid w:val="006B48CA"/>
    <w:rsid w:val="006B4C11"/>
    <w:rsid w:val="006B5385"/>
    <w:rsid w:val="006B5805"/>
    <w:rsid w:val="006B58A5"/>
    <w:rsid w:val="006B6352"/>
    <w:rsid w:val="006B6B1F"/>
    <w:rsid w:val="006B6D70"/>
    <w:rsid w:val="006B6F13"/>
    <w:rsid w:val="006B7726"/>
    <w:rsid w:val="006B7C30"/>
    <w:rsid w:val="006B7CDB"/>
    <w:rsid w:val="006C00A3"/>
    <w:rsid w:val="006C0407"/>
    <w:rsid w:val="006C04DF"/>
    <w:rsid w:val="006C094E"/>
    <w:rsid w:val="006C09C2"/>
    <w:rsid w:val="006C0DF3"/>
    <w:rsid w:val="006C1108"/>
    <w:rsid w:val="006C199B"/>
    <w:rsid w:val="006C1A8D"/>
    <w:rsid w:val="006C352C"/>
    <w:rsid w:val="006C35E0"/>
    <w:rsid w:val="006C39D9"/>
    <w:rsid w:val="006C3EB8"/>
    <w:rsid w:val="006C4584"/>
    <w:rsid w:val="006C546C"/>
    <w:rsid w:val="006C5714"/>
    <w:rsid w:val="006C5926"/>
    <w:rsid w:val="006C5AC7"/>
    <w:rsid w:val="006C5D55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4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0A"/>
    <w:rsid w:val="006D5065"/>
    <w:rsid w:val="006D50ED"/>
    <w:rsid w:val="006D554C"/>
    <w:rsid w:val="006D590C"/>
    <w:rsid w:val="006D5B95"/>
    <w:rsid w:val="006D621A"/>
    <w:rsid w:val="006D62C1"/>
    <w:rsid w:val="006D6BE9"/>
    <w:rsid w:val="006D6DC7"/>
    <w:rsid w:val="006D71A7"/>
    <w:rsid w:val="006D7B33"/>
    <w:rsid w:val="006D7C79"/>
    <w:rsid w:val="006D7DE1"/>
    <w:rsid w:val="006D7FD0"/>
    <w:rsid w:val="006E0459"/>
    <w:rsid w:val="006E05B4"/>
    <w:rsid w:val="006E0BB2"/>
    <w:rsid w:val="006E0DB5"/>
    <w:rsid w:val="006E17EE"/>
    <w:rsid w:val="006E1F69"/>
    <w:rsid w:val="006E1F8C"/>
    <w:rsid w:val="006E2A11"/>
    <w:rsid w:val="006E2C66"/>
    <w:rsid w:val="006E2C7D"/>
    <w:rsid w:val="006E2CD9"/>
    <w:rsid w:val="006E2D66"/>
    <w:rsid w:val="006E321D"/>
    <w:rsid w:val="006E3644"/>
    <w:rsid w:val="006E3702"/>
    <w:rsid w:val="006E3BE1"/>
    <w:rsid w:val="006E402B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2F3"/>
    <w:rsid w:val="006F343A"/>
    <w:rsid w:val="006F344D"/>
    <w:rsid w:val="006F3A23"/>
    <w:rsid w:val="006F3B2D"/>
    <w:rsid w:val="006F3BB8"/>
    <w:rsid w:val="006F4287"/>
    <w:rsid w:val="006F514C"/>
    <w:rsid w:val="006F537F"/>
    <w:rsid w:val="006F5564"/>
    <w:rsid w:val="006F56B2"/>
    <w:rsid w:val="006F5C29"/>
    <w:rsid w:val="006F5E34"/>
    <w:rsid w:val="006F6309"/>
    <w:rsid w:val="006F6336"/>
    <w:rsid w:val="006F667A"/>
    <w:rsid w:val="006F6949"/>
    <w:rsid w:val="006F6C7C"/>
    <w:rsid w:val="006F6CAB"/>
    <w:rsid w:val="006F6FB0"/>
    <w:rsid w:val="006F73D2"/>
    <w:rsid w:val="006F7830"/>
    <w:rsid w:val="006F79F6"/>
    <w:rsid w:val="006F7ACC"/>
    <w:rsid w:val="006F7DB3"/>
    <w:rsid w:val="00700232"/>
    <w:rsid w:val="00700F91"/>
    <w:rsid w:val="007014CB"/>
    <w:rsid w:val="0070167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5E39"/>
    <w:rsid w:val="007069AC"/>
    <w:rsid w:val="007069D7"/>
    <w:rsid w:val="00706AFB"/>
    <w:rsid w:val="00707142"/>
    <w:rsid w:val="007077B2"/>
    <w:rsid w:val="007078B9"/>
    <w:rsid w:val="00707A8E"/>
    <w:rsid w:val="00707B71"/>
    <w:rsid w:val="00707C7B"/>
    <w:rsid w:val="007105A4"/>
    <w:rsid w:val="00711626"/>
    <w:rsid w:val="00711913"/>
    <w:rsid w:val="00711E68"/>
    <w:rsid w:val="007122F9"/>
    <w:rsid w:val="00712426"/>
    <w:rsid w:val="00712692"/>
    <w:rsid w:val="00712930"/>
    <w:rsid w:val="00714947"/>
    <w:rsid w:val="00714B0A"/>
    <w:rsid w:val="007150EC"/>
    <w:rsid w:val="00715D2F"/>
    <w:rsid w:val="00715E05"/>
    <w:rsid w:val="00715E56"/>
    <w:rsid w:val="00715EED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3B3"/>
    <w:rsid w:val="00721A42"/>
    <w:rsid w:val="00721D3F"/>
    <w:rsid w:val="007221DB"/>
    <w:rsid w:val="007224E2"/>
    <w:rsid w:val="007226CA"/>
    <w:rsid w:val="00722783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943"/>
    <w:rsid w:val="00727C0F"/>
    <w:rsid w:val="00727C3B"/>
    <w:rsid w:val="00727CF0"/>
    <w:rsid w:val="00727DED"/>
    <w:rsid w:val="0073003B"/>
    <w:rsid w:val="00730284"/>
    <w:rsid w:val="007306C8"/>
    <w:rsid w:val="007306E1"/>
    <w:rsid w:val="00730CCD"/>
    <w:rsid w:val="00730E6A"/>
    <w:rsid w:val="007310A5"/>
    <w:rsid w:val="00731655"/>
    <w:rsid w:val="0073220D"/>
    <w:rsid w:val="00732215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0FD5"/>
    <w:rsid w:val="00741793"/>
    <w:rsid w:val="00741F6B"/>
    <w:rsid w:val="007425C9"/>
    <w:rsid w:val="007426C4"/>
    <w:rsid w:val="007430DB"/>
    <w:rsid w:val="00743A5D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8A9"/>
    <w:rsid w:val="0074690C"/>
    <w:rsid w:val="00746CB2"/>
    <w:rsid w:val="007471C5"/>
    <w:rsid w:val="00747555"/>
    <w:rsid w:val="00747D12"/>
    <w:rsid w:val="00747F02"/>
    <w:rsid w:val="0075044F"/>
    <w:rsid w:val="00750875"/>
    <w:rsid w:val="00750E5B"/>
    <w:rsid w:val="0075108E"/>
    <w:rsid w:val="007514D9"/>
    <w:rsid w:val="007515DB"/>
    <w:rsid w:val="007518E4"/>
    <w:rsid w:val="00751AB8"/>
    <w:rsid w:val="00751ACC"/>
    <w:rsid w:val="00751B11"/>
    <w:rsid w:val="00751E46"/>
    <w:rsid w:val="00751E63"/>
    <w:rsid w:val="00751EFD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6FF0"/>
    <w:rsid w:val="007570BE"/>
    <w:rsid w:val="007571EC"/>
    <w:rsid w:val="00757208"/>
    <w:rsid w:val="007573DE"/>
    <w:rsid w:val="00757471"/>
    <w:rsid w:val="007609E1"/>
    <w:rsid w:val="00761C86"/>
    <w:rsid w:val="00761E9A"/>
    <w:rsid w:val="0076276E"/>
    <w:rsid w:val="0076282C"/>
    <w:rsid w:val="00763960"/>
    <w:rsid w:val="00763A2B"/>
    <w:rsid w:val="00763D44"/>
    <w:rsid w:val="00764501"/>
    <w:rsid w:val="007646EA"/>
    <w:rsid w:val="00764941"/>
    <w:rsid w:val="00764BEF"/>
    <w:rsid w:val="007652CB"/>
    <w:rsid w:val="007652FF"/>
    <w:rsid w:val="00765A80"/>
    <w:rsid w:val="00765CD1"/>
    <w:rsid w:val="00766AF1"/>
    <w:rsid w:val="00766B9F"/>
    <w:rsid w:val="00766DC6"/>
    <w:rsid w:val="00766E12"/>
    <w:rsid w:val="007671D8"/>
    <w:rsid w:val="00767394"/>
    <w:rsid w:val="00767529"/>
    <w:rsid w:val="00767AB0"/>
    <w:rsid w:val="0077021D"/>
    <w:rsid w:val="00770363"/>
    <w:rsid w:val="00770C2E"/>
    <w:rsid w:val="007711CF"/>
    <w:rsid w:val="007714FB"/>
    <w:rsid w:val="0077163B"/>
    <w:rsid w:val="00771BED"/>
    <w:rsid w:val="00772595"/>
    <w:rsid w:val="00772677"/>
    <w:rsid w:val="00773011"/>
    <w:rsid w:val="007730B2"/>
    <w:rsid w:val="00773A23"/>
    <w:rsid w:val="00774281"/>
    <w:rsid w:val="00774383"/>
    <w:rsid w:val="0077439E"/>
    <w:rsid w:val="007743FA"/>
    <w:rsid w:val="00774580"/>
    <w:rsid w:val="00774757"/>
    <w:rsid w:val="007748E2"/>
    <w:rsid w:val="00774B56"/>
    <w:rsid w:val="00774C4B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6E41"/>
    <w:rsid w:val="0077790E"/>
    <w:rsid w:val="007779CF"/>
    <w:rsid w:val="00777D87"/>
    <w:rsid w:val="00777EC3"/>
    <w:rsid w:val="00780086"/>
    <w:rsid w:val="00780159"/>
    <w:rsid w:val="007801C9"/>
    <w:rsid w:val="007805C7"/>
    <w:rsid w:val="007806B1"/>
    <w:rsid w:val="00780A52"/>
    <w:rsid w:val="0078156D"/>
    <w:rsid w:val="00781866"/>
    <w:rsid w:val="00781EA8"/>
    <w:rsid w:val="00782107"/>
    <w:rsid w:val="00782169"/>
    <w:rsid w:val="007826BA"/>
    <w:rsid w:val="00782D65"/>
    <w:rsid w:val="00783E78"/>
    <w:rsid w:val="00783F40"/>
    <w:rsid w:val="007841E6"/>
    <w:rsid w:val="0078462A"/>
    <w:rsid w:val="007846CE"/>
    <w:rsid w:val="00784741"/>
    <w:rsid w:val="00784935"/>
    <w:rsid w:val="00784FEF"/>
    <w:rsid w:val="007857CC"/>
    <w:rsid w:val="00785A04"/>
    <w:rsid w:val="00785AA1"/>
    <w:rsid w:val="00785CBF"/>
    <w:rsid w:val="0078706F"/>
    <w:rsid w:val="00787348"/>
    <w:rsid w:val="00787393"/>
    <w:rsid w:val="007873E8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03"/>
    <w:rsid w:val="00791E1B"/>
    <w:rsid w:val="00792086"/>
    <w:rsid w:val="00792A11"/>
    <w:rsid w:val="00792A6A"/>
    <w:rsid w:val="00793530"/>
    <w:rsid w:val="0079360A"/>
    <w:rsid w:val="00793860"/>
    <w:rsid w:val="00793D35"/>
    <w:rsid w:val="007940D9"/>
    <w:rsid w:val="007941EC"/>
    <w:rsid w:val="0079421F"/>
    <w:rsid w:val="00794773"/>
    <w:rsid w:val="00794C3B"/>
    <w:rsid w:val="00795990"/>
    <w:rsid w:val="00795D75"/>
    <w:rsid w:val="00795DB0"/>
    <w:rsid w:val="00796880"/>
    <w:rsid w:val="007A091C"/>
    <w:rsid w:val="007A09EF"/>
    <w:rsid w:val="007A0D4D"/>
    <w:rsid w:val="007A0DAE"/>
    <w:rsid w:val="007A1305"/>
    <w:rsid w:val="007A1E4A"/>
    <w:rsid w:val="007A26BF"/>
    <w:rsid w:val="007A3660"/>
    <w:rsid w:val="007A3754"/>
    <w:rsid w:val="007A3ED2"/>
    <w:rsid w:val="007A4A04"/>
    <w:rsid w:val="007A4A07"/>
    <w:rsid w:val="007A4ADA"/>
    <w:rsid w:val="007A4D4F"/>
    <w:rsid w:val="007A4FEC"/>
    <w:rsid w:val="007A52D5"/>
    <w:rsid w:val="007A5523"/>
    <w:rsid w:val="007A587C"/>
    <w:rsid w:val="007A5933"/>
    <w:rsid w:val="007A6351"/>
    <w:rsid w:val="007A68A1"/>
    <w:rsid w:val="007A6CA0"/>
    <w:rsid w:val="007A70E6"/>
    <w:rsid w:val="007A78F0"/>
    <w:rsid w:val="007B044E"/>
    <w:rsid w:val="007B062A"/>
    <w:rsid w:val="007B096F"/>
    <w:rsid w:val="007B0CBB"/>
    <w:rsid w:val="007B1296"/>
    <w:rsid w:val="007B13EC"/>
    <w:rsid w:val="007B1CCF"/>
    <w:rsid w:val="007B1D26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883"/>
    <w:rsid w:val="007B692C"/>
    <w:rsid w:val="007B72DF"/>
    <w:rsid w:val="007B7F56"/>
    <w:rsid w:val="007C044B"/>
    <w:rsid w:val="007C05D5"/>
    <w:rsid w:val="007C1264"/>
    <w:rsid w:val="007C15CB"/>
    <w:rsid w:val="007C17C8"/>
    <w:rsid w:val="007C18CA"/>
    <w:rsid w:val="007C2177"/>
    <w:rsid w:val="007C3E08"/>
    <w:rsid w:val="007C4407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385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9D9"/>
    <w:rsid w:val="007D3E12"/>
    <w:rsid w:val="007D3EC2"/>
    <w:rsid w:val="007D3FDC"/>
    <w:rsid w:val="007D4535"/>
    <w:rsid w:val="007D45FF"/>
    <w:rsid w:val="007D4E35"/>
    <w:rsid w:val="007D5F9F"/>
    <w:rsid w:val="007D6208"/>
    <w:rsid w:val="007D630B"/>
    <w:rsid w:val="007D654A"/>
    <w:rsid w:val="007D6AF8"/>
    <w:rsid w:val="007D6C8C"/>
    <w:rsid w:val="007D7416"/>
    <w:rsid w:val="007D7923"/>
    <w:rsid w:val="007E015D"/>
    <w:rsid w:val="007E057B"/>
    <w:rsid w:val="007E0C0B"/>
    <w:rsid w:val="007E0C1A"/>
    <w:rsid w:val="007E0C74"/>
    <w:rsid w:val="007E12C0"/>
    <w:rsid w:val="007E172A"/>
    <w:rsid w:val="007E1879"/>
    <w:rsid w:val="007E1C79"/>
    <w:rsid w:val="007E1D95"/>
    <w:rsid w:val="007E1DCB"/>
    <w:rsid w:val="007E1EA6"/>
    <w:rsid w:val="007E205A"/>
    <w:rsid w:val="007E2341"/>
    <w:rsid w:val="007E259A"/>
    <w:rsid w:val="007E2711"/>
    <w:rsid w:val="007E35CE"/>
    <w:rsid w:val="007E3A80"/>
    <w:rsid w:val="007E3ED7"/>
    <w:rsid w:val="007E3F74"/>
    <w:rsid w:val="007E41EC"/>
    <w:rsid w:val="007E41F0"/>
    <w:rsid w:val="007E452D"/>
    <w:rsid w:val="007E5161"/>
    <w:rsid w:val="007E53FD"/>
    <w:rsid w:val="007E57B9"/>
    <w:rsid w:val="007E5839"/>
    <w:rsid w:val="007E5BB1"/>
    <w:rsid w:val="007E5C27"/>
    <w:rsid w:val="007E5E56"/>
    <w:rsid w:val="007E5F33"/>
    <w:rsid w:val="007E62B9"/>
    <w:rsid w:val="007E6330"/>
    <w:rsid w:val="007E66B4"/>
    <w:rsid w:val="007E6923"/>
    <w:rsid w:val="007E71FC"/>
    <w:rsid w:val="007E7CB9"/>
    <w:rsid w:val="007F0788"/>
    <w:rsid w:val="007F082D"/>
    <w:rsid w:val="007F096D"/>
    <w:rsid w:val="007F1C10"/>
    <w:rsid w:val="007F1FA5"/>
    <w:rsid w:val="007F2033"/>
    <w:rsid w:val="007F2C09"/>
    <w:rsid w:val="007F3584"/>
    <w:rsid w:val="007F35B8"/>
    <w:rsid w:val="007F37C4"/>
    <w:rsid w:val="007F3D57"/>
    <w:rsid w:val="007F3EE9"/>
    <w:rsid w:val="007F3F94"/>
    <w:rsid w:val="007F418E"/>
    <w:rsid w:val="007F4231"/>
    <w:rsid w:val="007F461D"/>
    <w:rsid w:val="007F471A"/>
    <w:rsid w:val="007F4E9D"/>
    <w:rsid w:val="007F50A1"/>
    <w:rsid w:val="007F5351"/>
    <w:rsid w:val="007F596C"/>
    <w:rsid w:val="007F5AFA"/>
    <w:rsid w:val="007F5F75"/>
    <w:rsid w:val="007F60A4"/>
    <w:rsid w:val="007F61E6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7F7B7E"/>
    <w:rsid w:val="00801137"/>
    <w:rsid w:val="00801165"/>
    <w:rsid w:val="00801315"/>
    <w:rsid w:val="008019E2"/>
    <w:rsid w:val="008023AB"/>
    <w:rsid w:val="00802477"/>
    <w:rsid w:val="00802666"/>
    <w:rsid w:val="00802814"/>
    <w:rsid w:val="00802879"/>
    <w:rsid w:val="00802AF7"/>
    <w:rsid w:val="00802B60"/>
    <w:rsid w:val="00802F77"/>
    <w:rsid w:val="00803755"/>
    <w:rsid w:val="0080454C"/>
    <w:rsid w:val="0080462C"/>
    <w:rsid w:val="00804B19"/>
    <w:rsid w:val="00805061"/>
    <w:rsid w:val="008052CC"/>
    <w:rsid w:val="0080543A"/>
    <w:rsid w:val="00805446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21A"/>
    <w:rsid w:val="00810A00"/>
    <w:rsid w:val="00810AB4"/>
    <w:rsid w:val="00810B99"/>
    <w:rsid w:val="00810EE3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C48"/>
    <w:rsid w:val="00813EF4"/>
    <w:rsid w:val="0081409C"/>
    <w:rsid w:val="008148C9"/>
    <w:rsid w:val="00814A47"/>
    <w:rsid w:val="00814A87"/>
    <w:rsid w:val="008156FA"/>
    <w:rsid w:val="00815CB1"/>
    <w:rsid w:val="0081704E"/>
    <w:rsid w:val="008176F4"/>
    <w:rsid w:val="00817A4A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3ADF"/>
    <w:rsid w:val="00823E6B"/>
    <w:rsid w:val="00824194"/>
    <w:rsid w:val="0082495A"/>
    <w:rsid w:val="00824DA3"/>
    <w:rsid w:val="00824E1F"/>
    <w:rsid w:val="008250A0"/>
    <w:rsid w:val="00825964"/>
    <w:rsid w:val="00825AC8"/>
    <w:rsid w:val="00825B54"/>
    <w:rsid w:val="00826216"/>
    <w:rsid w:val="008272FA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345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0788"/>
    <w:rsid w:val="0084093E"/>
    <w:rsid w:val="00841251"/>
    <w:rsid w:val="008413B2"/>
    <w:rsid w:val="0084182B"/>
    <w:rsid w:val="0084185E"/>
    <w:rsid w:val="00841ADC"/>
    <w:rsid w:val="00841CC5"/>
    <w:rsid w:val="00841D6D"/>
    <w:rsid w:val="00841DA0"/>
    <w:rsid w:val="008428EB"/>
    <w:rsid w:val="00842C3F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BB6"/>
    <w:rsid w:val="00845D6B"/>
    <w:rsid w:val="008467CB"/>
    <w:rsid w:val="008469D4"/>
    <w:rsid w:val="00846AC5"/>
    <w:rsid w:val="00846D28"/>
    <w:rsid w:val="00847067"/>
    <w:rsid w:val="0084751F"/>
    <w:rsid w:val="00847C4B"/>
    <w:rsid w:val="008505D5"/>
    <w:rsid w:val="008507F8"/>
    <w:rsid w:val="008508CC"/>
    <w:rsid w:val="00850B64"/>
    <w:rsid w:val="00850EC9"/>
    <w:rsid w:val="00851234"/>
    <w:rsid w:val="0085149E"/>
    <w:rsid w:val="0085152B"/>
    <w:rsid w:val="00851BD3"/>
    <w:rsid w:val="0085292F"/>
    <w:rsid w:val="00852EA2"/>
    <w:rsid w:val="00852F54"/>
    <w:rsid w:val="00852FD6"/>
    <w:rsid w:val="00853387"/>
    <w:rsid w:val="00853F19"/>
    <w:rsid w:val="0085438E"/>
    <w:rsid w:val="008555D3"/>
    <w:rsid w:val="00856ADA"/>
    <w:rsid w:val="00856E80"/>
    <w:rsid w:val="0085717F"/>
    <w:rsid w:val="008572F7"/>
    <w:rsid w:val="00857707"/>
    <w:rsid w:val="00857889"/>
    <w:rsid w:val="00857A40"/>
    <w:rsid w:val="00857AA2"/>
    <w:rsid w:val="00857C5D"/>
    <w:rsid w:val="00857CA7"/>
    <w:rsid w:val="00860692"/>
    <w:rsid w:val="00860C7A"/>
    <w:rsid w:val="008619A0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35BA"/>
    <w:rsid w:val="00864457"/>
    <w:rsid w:val="00864640"/>
    <w:rsid w:val="008647F5"/>
    <w:rsid w:val="00865798"/>
    <w:rsid w:val="00865C80"/>
    <w:rsid w:val="008663F1"/>
    <w:rsid w:val="00866557"/>
    <w:rsid w:val="008668BA"/>
    <w:rsid w:val="00866C23"/>
    <w:rsid w:val="00866CAE"/>
    <w:rsid w:val="00866FC2"/>
    <w:rsid w:val="0086737B"/>
    <w:rsid w:val="00867542"/>
    <w:rsid w:val="00867952"/>
    <w:rsid w:val="00867F3C"/>
    <w:rsid w:val="00870483"/>
    <w:rsid w:val="0087067B"/>
    <w:rsid w:val="008709A4"/>
    <w:rsid w:val="00870DAC"/>
    <w:rsid w:val="00870E2D"/>
    <w:rsid w:val="00870FBC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764"/>
    <w:rsid w:val="0087477B"/>
    <w:rsid w:val="00874890"/>
    <w:rsid w:val="008749C3"/>
    <w:rsid w:val="00875583"/>
    <w:rsid w:val="00875B9B"/>
    <w:rsid w:val="00875BDC"/>
    <w:rsid w:val="008761AE"/>
    <w:rsid w:val="00876CBF"/>
    <w:rsid w:val="0087703E"/>
    <w:rsid w:val="008774D4"/>
    <w:rsid w:val="00877C12"/>
    <w:rsid w:val="00877E95"/>
    <w:rsid w:val="008805D7"/>
    <w:rsid w:val="008806E1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77F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8674C"/>
    <w:rsid w:val="0088678C"/>
    <w:rsid w:val="008871F8"/>
    <w:rsid w:val="00887659"/>
    <w:rsid w:val="0089033E"/>
    <w:rsid w:val="00890533"/>
    <w:rsid w:val="008905DB"/>
    <w:rsid w:val="008909F8"/>
    <w:rsid w:val="00890D85"/>
    <w:rsid w:val="00891170"/>
    <w:rsid w:val="00891363"/>
    <w:rsid w:val="00891364"/>
    <w:rsid w:val="0089166E"/>
    <w:rsid w:val="008916B8"/>
    <w:rsid w:val="00891A7B"/>
    <w:rsid w:val="00892D64"/>
    <w:rsid w:val="008934F0"/>
    <w:rsid w:val="00893927"/>
    <w:rsid w:val="008939BB"/>
    <w:rsid w:val="00893B58"/>
    <w:rsid w:val="008941D6"/>
    <w:rsid w:val="00894783"/>
    <w:rsid w:val="00894D9B"/>
    <w:rsid w:val="00894F56"/>
    <w:rsid w:val="008956F9"/>
    <w:rsid w:val="00895A1E"/>
    <w:rsid w:val="00895CC9"/>
    <w:rsid w:val="00895DF8"/>
    <w:rsid w:val="00896E1A"/>
    <w:rsid w:val="00897208"/>
    <w:rsid w:val="00897448"/>
    <w:rsid w:val="00897671"/>
    <w:rsid w:val="0089777B"/>
    <w:rsid w:val="00897B75"/>
    <w:rsid w:val="008A007A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59A"/>
    <w:rsid w:val="008A575A"/>
    <w:rsid w:val="008A576C"/>
    <w:rsid w:val="008A5E18"/>
    <w:rsid w:val="008A640C"/>
    <w:rsid w:val="008A6442"/>
    <w:rsid w:val="008A694D"/>
    <w:rsid w:val="008A69A6"/>
    <w:rsid w:val="008A7383"/>
    <w:rsid w:val="008A75CC"/>
    <w:rsid w:val="008A76AE"/>
    <w:rsid w:val="008A7F48"/>
    <w:rsid w:val="008B0840"/>
    <w:rsid w:val="008B0DBA"/>
    <w:rsid w:val="008B0FA2"/>
    <w:rsid w:val="008B1998"/>
    <w:rsid w:val="008B1CC6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1D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669"/>
    <w:rsid w:val="008C2894"/>
    <w:rsid w:val="008C2C4A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C7C95"/>
    <w:rsid w:val="008C7DE4"/>
    <w:rsid w:val="008D0804"/>
    <w:rsid w:val="008D095F"/>
    <w:rsid w:val="008D1144"/>
    <w:rsid w:val="008D191F"/>
    <w:rsid w:val="008D195A"/>
    <w:rsid w:val="008D1C3A"/>
    <w:rsid w:val="008D1E76"/>
    <w:rsid w:val="008D1F00"/>
    <w:rsid w:val="008D1FE0"/>
    <w:rsid w:val="008D2565"/>
    <w:rsid w:val="008D26D1"/>
    <w:rsid w:val="008D2BDB"/>
    <w:rsid w:val="008D2DA6"/>
    <w:rsid w:val="008D2DEA"/>
    <w:rsid w:val="008D2FF3"/>
    <w:rsid w:val="008D3C18"/>
    <w:rsid w:val="008D3FFC"/>
    <w:rsid w:val="008D4221"/>
    <w:rsid w:val="008D4435"/>
    <w:rsid w:val="008D46DE"/>
    <w:rsid w:val="008D4B80"/>
    <w:rsid w:val="008D4D24"/>
    <w:rsid w:val="008D4D4F"/>
    <w:rsid w:val="008D4E20"/>
    <w:rsid w:val="008D5110"/>
    <w:rsid w:val="008D584C"/>
    <w:rsid w:val="008D5B9E"/>
    <w:rsid w:val="008D5C64"/>
    <w:rsid w:val="008D6082"/>
    <w:rsid w:val="008D62A1"/>
    <w:rsid w:val="008D6802"/>
    <w:rsid w:val="008D6AC9"/>
    <w:rsid w:val="008D6D01"/>
    <w:rsid w:val="008D7014"/>
    <w:rsid w:val="008D7060"/>
    <w:rsid w:val="008D7342"/>
    <w:rsid w:val="008D76F9"/>
    <w:rsid w:val="008D779D"/>
    <w:rsid w:val="008D7A12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5C6"/>
    <w:rsid w:val="008E3843"/>
    <w:rsid w:val="008E3859"/>
    <w:rsid w:val="008E3911"/>
    <w:rsid w:val="008E39AD"/>
    <w:rsid w:val="008E3F64"/>
    <w:rsid w:val="008E41E1"/>
    <w:rsid w:val="008E42F4"/>
    <w:rsid w:val="008E4452"/>
    <w:rsid w:val="008E4F3E"/>
    <w:rsid w:val="008E5607"/>
    <w:rsid w:val="008E58F2"/>
    <w:rsid w:val="008E5A57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C98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32"/>
    <w:rsid w:val="008F3A69"/>
    <w:rsid w:val="008F3B1A"/>
    <w:rsid w:val="008F44AB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A68"/>
    <w:rsid w:val="00901B5E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1EA"/>
    <w:rsid w:val="00905740"/>
    <w:rsid w:val="00905DE2"/>
    <w:rsid w:val="0090677A"/>
    <w:rsid w:val="00906B08"/>
    <w:rsid w:val="00906CA7"/>
    <w:rsid w:val="00907472"/>
    <w:rsid w:val="009100E8"/>
    <w:rsid w:val="00910348"/>
    <w:rsid w:val="00910515"/>
    <w:rsid w:val="0091083C"/>
    <w:rsid w:val="00910D0E"/>
    <w:rsid w:val="00910DBB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2DCE"/>
    <w:rsid w:val="009133E0"/>
    <w:rsid w:val="0091363E"/>
    <w:rsid w:val="00913780"/>
    <w:rsid w:val="00913A59"/>
    <w:rsid w:val="00913BE3"/>
    <w:rsid w:val="00914A10"/>
    <w:rsid w:val="00914AFB"/>
    <w:rsid w:val="00915144"/>
    <w:rsid w:val="00915358"/>
    <w:rsid w:val="00915957"/>
    <w:rsid w:val="00915D80"/>
    <w:rsid w:val="00915F66"/>
    <w:rsid w:val="009161CC"/>
    <w:rsid w:val="0091629F"/>
    <w:rsid w:val="00916606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844"/>
    <w:rsid w:val="00923B3D"/>
    <w:rsid w:val="00923CDA"/>
    <w:rsid w:val="00923CDE"/>
    <w:rsid w:val="00923D4B"/>
    <w:rsid w:val="00923DC4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2A"/>
    <w:rsid w:val="009301D5"/>
    <w:rsid w:val="009307DB"/>
    <w:rsid w:val="0093092C"/>
    <w:rsid w:val="00930C31"/>
    <w:rsid w:val="00930DFD"/>
    <w:rsid w:val="0093114C"/>
    <w:rsid w:val="009312D6"/>
    <w:rsid w:val="0093138D"/>
    <w:rsid w:val="00931795"/>
    <w:rsid w:val="00931D91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C3C"/>
    <w:rsid w:val="00933D56"/>
    <w:rsid w:val="00933D8D"/>
    <w:rsid w:val="0093402D"/>
    <w:rsid w:val="00934328"/>
    <w:rsid w:val="00934548"/>
    <w:rsid w:val="00934986"/>
    <w:rsid w:val="00934ABB"/>
    <w:rsid w:val="00934EA0"/>
    <w:rsid w:val="00935144"/>
    <w:rsid w:val="0093576D"/>
    <w:rsid w:val="0093579B"/>
    <w:rsid w:val="00935F6A"/>
    <w:rsid w:val="009361FE"/>
    <w:rsid w:val="009366AD"/>
    <w:rsid w:val="00936B99"/>
    <w:rsid w:val="00937029"/>
    <w:rsid w:val="009374B3"/>
    <w:rsid w:val="00937F77"/>
    <w:rsid w:val="009407B4"/>
    <w:rsid w:val="0094121B"/>
    <w:rsid w:val="00941449"/>
    <w:rsid w:val="00941579"/>
    <w:rsid w:val="00941647"/>
    <w:rsid w:val="0094171E"/>
    <w:rsid w:val="00941873"/>
    <w:rsid w:val="009420CC"/>
    <w:rsid w:val="00942150"/>
    <w:rsid w:val="009427B6"/>
    <w:rsid w:val="009428E8"/>
    <w:rsid w:val="00942958"/>
    <w:rsid w:val="00942E5E"/>
    <w:rsid w:val="009430B6"/>
    <w:rsid w:val="009433A5"/>
    <w:rsid w:val="0094353A"/>
    <w:rsid w:val="00943724"/>
    <w:rsid w:val="009437BC"/>
    <w:rsid w:val="00943C04"/>
    <w:rsid w:val="00943EAC"/>
    <w:rsid w:val="00943EB9"/>
    <w:rsid w:val="0094493E"/>
    <w:rsid w:val="00944DEA"/>
    <w:rsid w:val="009454C3"/>
    <w:rsid w:val="00946205"/>
    <w:rsid w:val="009468EE"/>
    <w:rsid w:val="00946FB2"/>
    <w:rsid w:val="0094704C"/>
    <w:rsid w:val="009474B6"/>
    <w:rsid w:val="00947727"/>
    <w:rsid w:val="009500BD"/>
    <w:rsid w:val="0095020B"/>
    <w:rsid w:val="00950246"/>
    <w:rsid w:val="009505C7"/>
    <w:rsid w:val="00950806"/>
    <w:rsid w:val="00950AB4"/>
    <w:rsid w:val="009515A0"/>
    <w:rsid w:val="00951CDA"/>
    <w:rsid w:val="0095215A"/>
    <w:rsid w:val="009531F8"/>
    <w:rsid w:val="00953E29"/>
    <w:rsid w:val="0095415A"/>
    <w:rsid w:val="00954537"/>
    <w:rsid w:val="00954C5D"/>
    <w:rsid w:val="009559FB"/>
    <w:rsid w:val="00955F64"/>
    <w:rsid w:val="009562E4"/>
    <w:rsid w:val="00956C41"/>
    <w:rsid w:val="00957374"/>
    <w:rsid w:val="0095794F"/>
    <w:rsid w:val="00957A58"/>
    <w:rsid w:val="00957CE8"/>
    <w:rsid w:val="00957EA4"/>
    <w:rsid w:val="009602B1"/>
    <w:rsid w:val="009609FC"/>
    <w:rsid w:val="00960FAA"/>
    <w:rsid w:val="009612A8"/>
    <w:rsid w:val="009614FF"/>
    <w:rsid w:val="00961FB0"/>
    <w:rsid w:val="0096219F"/>
    <w:rsid w:val="0096222D"/>
    <w:rsid w:val="009623FB"/>
    <w:rsid w:val="009624BA"/>
    <w:rsid w:val="0096270F"/>
    <w:rsid w:val="00963619"/>
    <w:rsid w:val="0096376A"/>
    <w:rsid w:val="00963841"/>
    <w:rsid w:val="00963982"/>
    <w:rsid w:val="00963B04"/>
    <w:rsid w:val="009651BA"/>
    <w:rsid w:val="0096538F"/>
    <w:rsid w:val="0096542D"/>
    <w:rsid w:val="009656EC"/>
    <w:rsid w:val="00965C40"/>
    <w:rsid w:val="009660B1"/>
    <w:rsid w:val="009666BD"/>
    <w:rsid w:val="009668B2"/>
    <w:rsid w:val="00966B79"/>
    <w:rsid w:val="009670E5"/>
    <w:rsid w:val="0096713A"/>
    <w:rsid w:val="0096730A"/>
    <w:rsid w:val="00967707"/>
    <w:rsid w:val="00967A0E"/>
    <w:rsid w:val="009702C9"/>
    <w:rsid w:val="0097073E"/>
    <w:rsid w:val="00971078"/>
    <w:rsid w:val="0097147E"/>
    <w:rsid w:val="0097163C"/>
    <w:rsid w:val="00971695"/>
    <w:rsid w:val="00971A3F"/>
    <w:rsid w:val="0097228D"/>
    <w:rsid w:val="009735FB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68D5"/>
    <w:rsid w:val="00977198"/>
    <w:rsid w:val="0097744F"/>
    <w:rsid w:val="0097759E"/>
    <w:rsid w:val="009775CB"/>
    <w:rsid w:val="00977CF7"/>
    <w:rsid w:val="00977FAD"/>
    <w:rsid w:val="00980396"/>
    <w:rsid w:val="009810BA"/>
    <w:rsid w:val="00981518"/>
    <w:rsid w:val="009815C9"/>
    <w:rsid w:val="00981648"/>
    <w:rsid w:val="009819BB"/>
    <w:rsid w:val="009819C8"/>
    <w:rsid w:val="00981C32"/>
    <w:rsid w:val="00981C52"/>
    <w:rsid w:val="0098235C"/>
    <w:rsid w:val="00982CE7"/>
    <w:rsid w:val="009839FF"/>
    <w:rsid w:val="009842F5"/>
    <w:rsid w:val="00985506"/>
    <w:rsid w:val="00985B13"/>
    <w:rsid w:val="00985D9E"/>
    <w:rsid w:val="009862B3"/>
    <w:rsid w:val="009864F3"/>
    <w:rsid w:val="00986608"/>
    <w:rsid w:val="00986719"/>
    <w:rsid w:val="0098694E"/>
    <w:rsid w:val="00986B19"/>
    <w:rsid w:val="00986E6B"/>
    <w:rsid w:val="00986E80"/>
    <w:rsid w:val="009872D9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0D2"/>
    <w:rsid w:val="0099375F"/>
    <w:rsid w:val="0099387D"/>
    <w:rsid w:val="00993FAD"/>
    <w:rsid w:val="009944C1"/>
    <w:rsid w:val="0099496C"/>
    <w:rsid w:val="00995784"/>
    <w:rsid w:val="00995BC5"/>
    <w:rsid w:val="00995D77"/>
    <w:rsid w:val="00995FB5"/>
    <w:rsid w:val="00996493"/>
    <w:rsid w:val="0099684F"/>
    <w:rsid w:val="00997C3B"/>
    <w:rsid w:val="00997DB9"/>
    <w:rsid w:val="009A0835"/>
    <w:rsid w:val="009A0E27"/>
    <w:rsid w:val="009A0EBB"/>
    <w:rsid w:val="009A0F37"/>
    <w:rsid w:val="009A1039"/>
    <w:rsid w:val="009A132A"/>
    <w:rsid w:val="009A25A2"/>
    <w:rsid w:val="009A2E79"/>
    <w:rsid w:val="009A2F4B"/>
    <w:rsid w:val="009A3232"/>
    <w:rsid w:val="009A3B6A"/>
    <w:rsid w:val="009A3CDC"/>
    <w:rsid w:val="009A41D8"/>
    <w:rsid w:val="009A457B"/>
    <w:rsid w:val="009A486B"/>
    <w:rsid w:val="009A48A3"/>
    <w:rsid w:val="009A4EA3"/>
    <w:rsid w:val="009A503B"/>
    <w:rsid w:val="009A5468"/>
    <w:rsid w:val="009A5649"/>
    <w:rsid w:val="009A6183"/>
    <w:rsid w:val="009A64C9"/>
    <w:rsid w:val="009A6868"/>
    <w:rsid w:val="009A68C8"/>
    <w:rsid w:val="009A7137"/>
    <w:rsid w:val="009A71E0"/>
    <w:rsid w:val="009A76EF"/>
    <w:rsid w:val="009A7718"/>
    <w:rsid w:val="009A7DC3"/>
    <w:rsid w:val="009B01C9"/>
    <w:rsid w:val="009B0540"/>
    <w:rsid w:val="009B05C7"/>
    <w:rsid w:val="009B073B"/>
    <w:rsid w:val="009B084C"/>
    <w:rsid w:val="009B0B3C"/>
    <w:rsid w:val="009B1971"/>
    <w:rsid w:val="009B2013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4E0C"/>
    <w:rsid w:val="009B501A"/>
    <w:rsid w:val="009B5689"/>
    <w:rsid w:val="009B5AAA"/>
    <w:rsid w:val="009B5BAB"/>
    <w:rsid w:val="009B5C0D"/>
    <w:rsid w:val="009B5CF8"/>
    <w:rsid w:val="009B5EAC"/>
    <w:rsid w:val="009B5FD8"/>
    <w:rsid w:val="009B651B"/>
    <w:rsid w:val="009B6809"/>
    <w:rsid w:val="009B6DDB"/>
    <w:rsid w:val="009B70BA"/>
    <w:rsid w:val="009B753F"/>
    <w:rsid w:val="009B7923"/>
    <w:rsid w:val="009C0745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34"/>
    <w:rsid w:val="009C7F9B"/>
    <w:rsid w:val="009D03E0"/>
    <w:rsid w:val="009D0BEA"/>
    <w:rsid w:val="009D0EB0"/>
    <w:rsid w:val="009D135D"/>
    <w:rsid w:val="009D1D55"/>
    <w:rsid w:val="009D1EFC"/>
    <w:rsid w:val="009D2459"/>
    <w:rsid w:val="009D287C"/>
    <w:rsid w:val="009D2B42"/>
    <w:rsid w:val="009D2BCE"/>
    <w:rsid w:val="009D2D68"/>
    <w:rsid w:val="009D30EC"/>
    <w:rsid w:val="009D3372"/>
    <w:rsid w:val="009D36DE"/>
    <w:rsid w:val="009D3D7C"/>
    <w:rsid w:val="009D46FD"/>
    <w:rsid w:val="009D5129"/>
    <w:rsid w:val="009D533C"/>
    <w:rsid w:val="009D5A09"/>
    <w:rsid w:val="009D5D8C"/>
    <w:rsid w:val="009D5DEE"/>
    <w:rsid w:val="009D6BF9"/>
    <w:rsid w:val="009D6F85"/>
    <w:rsid w:val="009D733C"/>
    <w:rsid w:val="009D77AD"/>
    <w:rsid w:val="009D7A29"/>
    <w:rsid w:val="009D7A6B"/>
    <w:rsid w:val="009E080F"/>
    <w:rsid w:val="009E0A9B"/>
    <w:rsid w:val="009E0BA8"/>
    <w:rsid w:val="009E14F8"/>
    <w:rsid w:val="009E176E"/>
    <w:rsid w:val="009E27CC"/>
    <w:rsid w:val="009E3C24"/>
    <w:rsid w:val="009E4575"/>
    <w:rsid w:val="009E468B"/>
    <w:rsid w:val="009E4716"/>
    <w:rsid w:val="009E4B1C"/>
    <w:rsid w:val="009E51AE"/>
    <w:rsid w:val="009E535F"/>
    <w:rsid w:val="009E5692"/>
    <w:rsid w:val="009E575B"/>
    <w:rsid w:val="009E5CE0"/>
    <w:rsid w:val="009E661B"/>
    <w:rsid w:val="009E6AD7"/>
    <w:rsid w:val="009E6E41"/>
    <w:rsid w:val="009E701B"/>
    <w:rsid w:val="009E72AA"/>
    <w:rsid w:val="009E7366"/>
    <w:rsid w:val="009E7625"/>
    <w:rsid w:val="009E789B"/>
    <w:rsid w:val="009E7BFF"/>
    <w:rsid w:val="009E7D8B"/>
    <w:rsid w:val="009F029C"/>
    <w:rsid w:val="009F04A9"/>
    <w:rsid w:val="009F074F"/>
    <w:rsid w:val="009F0B0C"/>
    <w:rsid w:val="009F11B9"/>
    <w:rsid w:val="009F2723"/>
    <w:rsid w:val="009F2893"/>
    <w:rsid w:val="009F2A28"/>
    <w:rsid w:val="009F2BE0"/>
    <w:rsid w:val="009F367E"/>
    <w:rsid w:val="009F373A"/>
    <w:rsid w:val="009F3792"/>
    <w:rsid w:val="009F3880"/>
    <w:rsid w:val="009F3C3F"/>
    <w:rsid w:val="009F458B"/>
    <w:rsid w:val="009F477A"/>
    <w:rsid w:val="009F48D5"/>
    <w:rsid w:val="009F4D65"/>
    <w:rsid w:val="009F5A5F"/>
    <w:rsid w:val="009F5B4E"/>
    <w:rsid w:val="009F5F5F"/>
    <w:rsid w:val="009F669A"/>
    <w:rsid w:val="009F6935"/>
    <w:rsid w:val="009F6C0C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8D5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5460"/>
    <w:rsid w:val="00A05B30"/>
    <w:rsid w:val="00A05F25"/>
    <w:rsid w:val="00A05F4F"/>
    <w:rsid w:val="00A0655E"/>
    <w:rsid w:val="00A06BCA"/>
    <w:rsid w:val="00A06D68"/>
    <w:rsid w:val="00A07617"/>
    <w:rsid w:val="00A07C80"/>
    <w:rsid w:val="00A07D38"/>
    <w:rsid w:val="00A10055"/>
    <w:rsid w:val="00A10547"/>
    <w:rsid w:val="00A105D0"/>
    <w:rsid w:val="00A10EA5"/>
    <w:rsid w:val="00A10F31"/>
    <w:rsid w:val="00A1131F"/>
    <w:rsid w:val="00A11440"/>
    <w:rsid w:val="00A1149D"/>
    <w:rsid w:val="00A114D9"/>
    <w:rsid w:val="00A11898"/>
    <w:rsid w:val="00A12526"/>
    <w:rsid w:val="00A12639"/>
    <w:rsid w:val="00A1393A"/>
    <w:rsid w:val="00A13993"/>
    <w:rsid w:val="00A13EF7"/>
    <w:rsid w:val="00A1432B"/>
    <w:rsid w:val="00A14575"/>
    <w:rsid w:val="00A14978"/>
    <w:rsid w:val="00A14A8F"/>
    <w:rsid w:val="00A15E07"/>
    <w:rsid w:val="00A1604F"/>
    <w:rsid w:val="00A1668B"/>
    <w:rsid w:val="00A16C50"/>
    <w:rsid w:val="00A171F8"/>
    <w:rsid w:val="00A17E66"/>
    <w:rsid w:val="00A20097"/>
    <w:rsid w:val="00A20544"/>
    <w:rsid w:val="00A205CF"/>
    <w:rsid w:val="00A20868"/>
    <w:rsid w:val="00A20A94"/>
    <w:rsid w:val="00A20AE4"/>
    <w:rsid w:val="00A2193B"/>
    <w:rsid w:val="00A233B2"/>
    <w:rsid w:val="00A23447"/>
    <w:rsid w:val="00A23465"/>
    <w:rsid w:val="00A2394D"/>
    <w:rsid w:val="00A240DB"/>
    <w:rsid w:val="00A24377"/>
    <w:rsid w:val="00A24754"/>
    <w:rsid w:val="00A25073"/>
    <w:rsid w:val="00A25E41"/>
    <w:rsid w:val="00A26168"/>
    <w:rsid w:val="00A263CF"/>
    <w:rsid w:val="00A2649F"/>
    <w:rsid w:val="00A268E9"/>
    <w:rsid w:val="00A26DFE"/>
    <w:rsid w:val="00A275FB"/>
    <w:rsid w:val="00A27C58"/>
    <w:rsid w:val="00A3003D"/>
    <w:rsid w:val="00A30164"/>
    <w:rsid w:val="00A30382"/>
    <w:rsid w:val="00A303C8"/>
    <w:rsid w:val="00A30AB5"/>
    <w:rsid w:val="00A30D48"/>
    <w:rsid w:val="00A311B0"/>
    <w:rsid w:val="00A31E6B"/>
    <w:rsid w:val="00A31EB1"/>
    <w:rsid w:val="00A323E2"/>
    <w:rsid w:val="00A326D9"/>
    <w:rsid w:val="00A32C35"/>
    <w:rsid w:val="00A337A9"/>
    <w:rsid w:val="00A33D7B"/>
    <w:rsid w:val="00A340B6"/>
    <w:rsid w:val="00A34D66"/>
    <w:rsid w:val="00A34FA6"/>
    <w:rsid w:val="00A352C9"/>
    <w:rsid w:val="00A354BA"/>
    <w:rsid w:val="00A35A35"/>
    <w:rsid w:val="00A35B55"/>
    <w:rsid w:val="00A360FD"/>
    <w:rsid w:val="00A361BE"/>
    <w:rsid w:val="00A36672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97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5FEC"/>
    <w:rsid w:val="00A46F56"/>
    <w:rsid w:val="00A4712F"/>
    <w:rsid w:val="00A475C6"/>
    <w:rsid w:val="00A47713"/>
    <w:rsid w:val="00A47BCE"/>
    <w:rsid w:val="00A50C0B"/>
    <w:rsid w:val="00A51042"/>
    <w:rsid w:val="00A51154"/>
    <w:rsid w:val="00A5198A"/>
    <w:rsid w:val="00A51AB4"/>
    <w:rsid w:val="00A51EA0"/>
    <w:rsid w:val="00A51F76"/>
    <w:rsid w:val="00A526CD"/>
    <w:rsid w:val="00A52D5C"/>
    <w:rsid w:val="00A52E25"/>
    <w:rsid w:val="00A5321A"/>
    <w:rsid w:val="00A53538"/>
    <w:rsid w:val="00A53F65"/>
    <w:rsid w:val="00A54190"/>
    <w:rsid w:val="00A541B9"/>
    <w:rsid w:val="00A54201"/>
    <w:rsid w:val="00A54D35"/>
    <w:rsid w:val="00A54E3C"/>
    <w:rsid w:val="00A54FB4"/>
    <w:rsid w:val="00A554F9"/>
    <w:rsid w:val="00A55CF3"/>
    <w:rsid w:val="00A564D9"/>
    <w:rsid w:val="00A56865"/>
    <w:rsid w:val="00A576A4"/>
    <w:rsid w:val="00A57DB5"/>
    <w:rsid w:val="00A60298"/>
    <w:rsid w:val="00A60384"/>
    <w:rsid w:val="00A607BB"/>
    <w:rsid w:val="00A60A5D"/>
    <w:rsid w:val="00A60CB5"/>
    <w:rsid w:val="00A60CF1"/>
    <w:rsid w:val="00A61580"/>
    <w:rsid w:val="00A619C6"/>
    <w:rsid w:val="00A61AA9"/>
    <w:rsid w:val="00A61DB5"/>
    <w:rsid w:val="00A61E3A"/>
    <w:rsid w:val="00A6241F"/>
    <w:rsid w:val="00A631CD"/>
    <w:rsid w:val="00A6353E"/>
    <w:rsid w:val="00A63574"/>
    <w:rsid w:val="00A63A7C"/>
    <w:rsid w:val="00A64244"/>
    <w:rsid w:val="00A64437"/>
    <w:rsid w:val="00A64B55"/>
    <w:rsid w:val="00A653B4"/>
    <w:rsid w:val="00A65A6B"/>
    <w:rsid w:val="00A65E3D"/>
    <w:rsid w:val="00A660BA"/>
    <w:rsid w:val="00A66307"/>
    <w:rsid w:val="00A66A43"/>
    <w:rsid w:val="00A66BBA"/>
    <w:rsid w:val="00A6703B"/>
    <w:rsid w:val="00A67091"/>
    <w:rsid w:val="00A700DD"/>
    <w:rsid w:val="00A70AC2"/>
    <w:rsid w:val="00A71651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0AB"/>
    <w:rsid w:val="00A74796"/>
    <w:rsid w:val="00A7573B"/>
    <w:rsid w:val="00A75B15"/>
    <w:rsid w:val="00A7616E"/>
    <w:rsid w:val="00A7681C"/>
    <w:rsid w:val="00A769D5"/>
    <w:rsid w:val="00A76EA5"/>
    <w:rsid w:val="00A77016"/>
    <w:rsid w:val="00A77054"/>
    <w:rsid w:val="00A775C1"/>
    <w:rsid w:val="00A779F4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6D2"/>
    <w:rsid w:val="00A83BB2"/>
    <w:rsid w:val="00A83D3B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87E5A"/>
    <w:rsid w:val="00A901CC"/>
    <w:rsid w:val="00A9031A"/>
    <w:rsid w:val="00A90323"/>
    <w:rsid w:val="00A904E9"/>
    <w:rsid w:val="00A90C7F"/>
    <w:rsid w:val="00A90E9F"/>
    <w:rsid w:val="00A912BA"/>
    <w:rsid w:val="00A91343"/>
    <w:rsid w:val="00A915BA"/>
    <w:rsid w:val="00A91A1A"/>
    <w:rsid w:val="00A91DA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6E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3A5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9F0"/>
    <w:rsid w:val="00AA0B76"/>
    <w:rsid w:val="00AA0EEA"/>
    <w:rsid w:val="00AA174C"/>
    <w:rsid w:val="00AA1DD5"/>
    <w:rsid w:val="00AA21FD"/>
    <w:rsid w:val="00AA2853"/>
    <w:rsid w:val="00AA28DE"/>
    <w:rsid w:val="00AA2FB9"/>
    <w:rsid w:val="00AA3590"/>
    <w:rsid w:val="00AA3718"/>
    <w:rsid w:val="00AA453A"/>
    <w:rsid w:val="00AA479D"/>
    <w:rsid w:val="00AA4B9F"/>
    <w:rsid w:val="00AA4FC0"/>
    <w:rsid w:val="00AA517D"/>
    <w:rsid w:val="00AA5265"/>
    <w:rsid w:val="00AA5622"/>
    <w:rsid w:val="00AA5741"/>
    <w:rsid w:val="00AA5D6A"/>
    <w:rsid w:val="00AA67AE"/>
    <w:rsid w:val="00AA7353"/>
    <w:rsid w:val="00AA7B1F"/>
    <w:rsid w:val="00AA7E35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34C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6F5B"/>
    <w:rsid w:val="00AB7547"/>
    <w:rsid w:val="00AB7604"/>
    <w:rsid w:val="00AB7623"/>
    <w:rsid w:val="00AB76E9"/>
    <w:rsid w:val="00AB792E"/>
    <w:rsid w:val="00AC009C"/>
    <w:rsid w:val="00AC0821"/>
    <w:rsid w:val="00AC0EFF"/>
    <w:rsid w:val="00AC18FC"/>
    <w:rsid w:val="00AC1992"/>
    <w:rsid w:val="00AC1C46"/>
    <w:rsid w:val="00AC214D"/>
    <w:rsid w:val="00AC2598"/>
    <w:rsid w:val="00AC2794"/>
    <w:rsid w:val="00AC27E4"/>
    <w:rsid w:val="00AC33ED"/>
    <w:rsid w:val="00AC35DE"/>
    <w:rsid w:val="00AC38A9"/>
    <w:rsid w:val="00AC3C82"/>
    <w:rsid w:val="00AC41B2"/>
    <w:rsid w:val="00AC43D8"/>
    <w:rsid w:val="00AC5809"/>
    <w:rsid w:val="00AC696B"/>
    <w:rsid w:val="00AC6AFC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511"/>
    <w:rsid w:val="00AD371F"/>
    <w:rsid w:val="00AD465A"/>
    <w:rsid w:val="00AD4889"/>
    <w:rsid w:val="00AD52B4"/>
    <w:rsid w:val="00AD5582"/>
    <w:rsid w:val="00AD5C39"/>
    <w:rsid w:val="00AD5EA9"/>
    <w:rsid w:val="00AD6047"/>
    <w:rsid w:val="00AD64AB"/>
    <w:rsid w:val="00AD661A"/>
    <w:rsid w:val="00AD6B07"/>
    <w:rsid w:val="00AD7297"/>
    <w:rsid w:val="00AD770B"/>
    <w:rsid w:val="00AD7AD4"/>
    <w:rsid w:val="00AD7C93"/>
    <w:rsid w:val="00AD7CC6"/>
    <w:rsid w:val="00AD7FC2"/>
    <w:rsid w:val="00AE0641"/>
    <w:rsid w:val="00AE08EE"/>
    <w:rsid w:val="00AE108F"/>
    <w:rsid w:val="00AE12F4"/>
    <w:rsid w:val="00AE17AA"/>
    <w:rsid w:val="00AE19C4"/>
    <w:rsid w:val="00AE1C82"/>
    <w:rsid w:val="00AE2032"/>
    <w:rsid w:val="00AE213C"/>
    <w:rsid w:val="00AE23C8"/>
    <w:rsid w:val="00AE26F8"/>
    <w:rsid w:val="00AE2AC0"/>
    <w:rsid w:val="00AE2CFE"/>
    <w:rsid w:val="00AE31FD"/>
    <w:rsid w:val="00AE32FD"/>
    <w:rsid w:val="00AE3BB2"/>
    <w:rsid w:val="00AE45D1"/>
    <w:rsid w:val="00AE580D"/>
    <w:rsid w:val="00AE58CE"/>
    <w:rsid w:val="00AE597C"/>
    <w:rsid w:val="00AE5AD9"/>
    <w:rsid w:val="00AE5AF9"/>
    <w:rsid w:val="00AE5B2F"/>
    <w:rsid w:val="00AE5C03"/>
    <w:rsid w:val="00AE5CD7"/>
    <w:rsid w:val="00AE69A0"/>
    <w:rsid w:val="00AE6F4B"/>
    <w:rsid w:val="00AE7116"/>
    <w:rsid w:val="00AE76B6"/>
    <w:rsid w:val="00AE7F7A"/>
    <w:rsid w:val="00AF0031"/>
    <w:rsid w:val="00AF032B"/>
    <w:rsid w:val="00AF06AA"/>
    <w:rsid w:val="00AF07FA"/>
    <w:rsid w:val="00AF0877"/>
    <w:rsid w:val="00AF08C1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622"/>
    <w:rsid w:val="00AF5802"/>
    <w:rsid w:val="00AF5846"/>
    <w:rsid w:val="00AF76F6"/>
    <w:rsid w:val="00AF7A60"/>
    <w:rsid w:val="00AF7FB1"/>
    <w:rsid w:val="00B00120"/>
    <w:rsid w:val="00B00F9E"/>
    <w:rsid w:val="00B01584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5005"/>
    <w:rsid w:val="00B05050"/>
    <w:rsid w:val="00B05353"/>
    <w:rsid w:val="00B05413"/>
    <w:rsid w:val="00B054DE"/>
    <w:rsid w:val="00B0562F"/>
    <w:rsid w:val="00B05A22"/>
    <w:rsid w:val="00B05D27"/>
    <w:rsid w:val="00B06380"/>
    <w:rsid w:val="00B06502"/>
    <w:rsid w:val="00B0651B"/>
    <w:rsid w:val="00B0657B"/>
    <w:rsid w:val="00B065DD"/>
    <w:rsid w:val="00B069E7"/>
    <w:rsid w:val="00B06ED3"/>
    <w:rsid w:val="00B074E1"/>
    <w:rsid w:val="00B07814"/>
    <w:rsid w:val="00B07F97"/>
    <w:rsid w:val="00B1021A"/>
    <w:rsid w:val="00B109F1"/>
    <w:rsid w:val="00B10CC3"/>
    <w:rsid w:val="00B10D0D"/>
    <w:rsid w:val="00B10F37"/>
    <w:rsid w:val="00B10FF1"/>
    <w:rsid w:val="00B11694"/>
    <w:rsid w:val="00B11955"/>
    <w:rsid w:val="00B11BF9"/>
    <w:rsid w:val="00B125EC"/>
    <w:rsid w:val="00B12E37"/>
    <w:rsid w:val="00B12F08"/>
    <w:rsid w:val="00B12FBA"/>
    <w:rsid w:val="00B13244"/>
    <w:rsid w:val="00B13392"/>
    <w:rsid w:val="00B1397C"/>
    <w:rsid w:val="00B14924"/>
    <w:rsid w:val="00B14BA1"/>
    <w:rsid w:val="00B15019"/>
    <w:rsid w:val="00B1517C"/>
    <w:rsid w:val="00B15314"/>
    <w:rsid w:val="00B1563F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77"/>
    <w:rsid w:val="00B21495"/>
    <w:rsid w:val="00B21B6E"/>
    <w:rsid w:val="00B22429"/>
    <w:rsid w:val="00B22DCF"/>
    <w:rsid w:val="00B22E52"/>
    <w:rsid w:val="00B23DD6"/>
    <w:rsid w:val="00B2402B"/>
    <w:rsid w:val="00B247B4"/>
    <w:rsid w:val="00B2487C"/>
    <w:rsid w:val="00B24A42"/>
    <w:rsid w:val="00B25A57"/>
    <w:rsid w:val="00B25D45"/>
    <w:rsid w:val="00B25F90"/>
    <w:rsid w:val="00B2627B"/>
    <w:rsid w:val="00B263CF"/>
    <w:rsid w:val="00B2679C"/>
    <w:rsid w:val="00B26A97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383"/>
    <w:rsid w:val="00B319BB"/>
    <w:rsid w:val="00B31CB7"/>
    <w:rsid w:val="00B3220F"/>
    <w:rsid w:val="00B3224E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3FE3"/>
    <w:rsid w:val="00B34002"/>
    <w:rsid w:val="00B345C4"/>
    <w:rsid w:val="00B34A08"/>
    <w:rsid w:val="00B35651"/>
    <w:rsid w:val="00B358D2"/>
    <w:rsid w:val="00B35C2A"/>
    <w:rsid w:val="00B35CE7"/>
    <w:rsid w:val="00B36D81"/>
    <w:rsid w:val="00B36F68"/>
    <w:rsid w:val="00B37000"/>
    <w:rsid w:val="00B37117"/>
    <w:rsid w:val="00B374D7"/>
    <w:rsid w:val="00B378EC"/>
    <w:rsid w:val="00B37DE0"/>
    <w:rsid w:val="00B4032D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3A17"/>
    <w:rsid w:val="00B43FCB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349"/>
    <w:rsid w:val="00B51481"/>
    <w:rsid w:val="00B5154B"/>
    <w:rsid w:val="00B519AD"/>
    <w:rsid w:val="00B51E72"/>
    <w:rsid w:val="00B51E9F"/>
    <w:rsid w:val="00B51FE6"/>
    <w:rsid w:val="00B521F3"/>
    <w:rsid w:val="00B52494"/>
    <w:rsid w:val="00B5309E"/>
    <w:rsid w:val="00B530FC"/>
    <w:rsid w:val="00B534C0"/>
    <w:rsid w:val="00B53888"/>
    <w:rsid w:val="00B53A17"/>
    <w:rsid w:val="00B53A8E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2C5"/>
    <w:rsid w:val="00B5748F"/>
    <w:rsid w:val="00B579F4"/>
    <w:rsid w:val="00B60555"/>
    <w:rsid w:val="00B6093E"/>
    <w:rsid w:val="00B6124F"/>
    <w:rsid w:val="00B6191D"/>
    <w:rsid w:val="00B61EC3"/>
    <w:rsid w:val="00B62C1F"/>
    <w:rsid w:val="00B638B0"/>
    <w:rsid w:val="00B63DA6"/>
    <w:rsid w:val="00B63EF1"/>
    <w:rsid w:val="00B642DC"/>
    <w:rsid w:val="00B64626"/>
    <w:rsid w:val="00B648FC"/>
    <w:rsid w:val="00B64ABC"/>
    <w:rsid w:val="00B64CB3"/>
    <w:rsid w:val="00B64FB0"/>
    <w:rsid w:val="00B65EB7"/>
    <w:rsid w:val="00B6626D"/>
    <w:rsid w:val="00B66273"/>
    <w:rsid w:val="00B663F5"/>
    <w:rsid w:val="00B6681C"/>
    <w:rsid w:val="00B67417"/>
    <w:rsid w:val="00B6783A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1BD0"/>
    <w:rsid w:val="00B721D1"/>
    <w:rsid w:val="00B727D0"/>
    <w:rsid w:val="00B72A4B"/>
    <w:rsid w:val="00B72D1B"/>
    <w:rsid w:val="00B730E8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253"/>
    <w:rsid w:val="00B80865"/>
    <w:rsid w:val="00B80BCD"/>
    <w:rsid w:val="00B80C70"/>
    <w:rsid w:val="00B80EC4"/>
    <w:rsid w:val="00B815F4"/>
    <w:rsid w:val="00B81C8E"/>
    <w:rsid w:val="00B81E73"/>
    <w:rsid w:val="00B82076"/>
    <w:rsid w:val="00B8253F"/>
    <w:rsid w:val="00B82584"/>
    <w:rsid w:val="00B827EB"/>
    <w:rsid w:val="00B82AD6"/>
    <w:rsid w:val="00B82AE4"/>
    <w:rsid w:val="00B82B20"/>
    <w:rsid w:val="00B82CAE"/>
    <w:rsid w:val="00B82E41"/>
    <w:rsid w:val="00B82EB6"/>
    <w:rsid w:val="00B832E8"/>
    <w:rsid w:val="00B8359F"/>
    <w:rsid w:val="00B835F3"/>
    <w:rsid w:val="00B83CF1"/>
    <w:rsid w:val="00B83DA6"/>
    <w:rsid w:val="00B84672"/>
    <w:rsid w:val="00B84687"/>
    <w:rsid w:val="00B846F0"/>
    <w:rsid w:val="00B8475A"/>
    <w:rsid w:val="00B84BB3"/>
    <w:rsid w:val="00B84C58"/>
    <w:rsid w:val="00B85CC0"/>
    <w:rsid w:val="00B85D6F"/>
    <w:rsid w:val="00B862D7"/>
    <w:rsid w:val="00B86597"/>
    <w:rsid w:val="00B86D9B"/>
    <w:rsid w:val="00B8763A"/>
    <w:rsid w:val="00B87797"/>
    <w:rsid w:val="00B87883"/>
    <w:rsid w:val="00B87A30"/>
    <w:rsid w:val="00B87A3E"/>
    <w:rsid w:val="00B87C43"/>
    <w:rsid w:val="00B90613"/>
    <w:rsid w:val="00B9093A"/>
    <w:rsid w:val="00B91161"/>
    <w:rsid w:val="00B912D3"/>
    <w:rsid w:val="00B913FD"/>
    <w:rsid w:val="00B9178A"/>
    <w:rsid w:val="00B918D5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160"/>
    <w:rsid w:val="00B952AC"/>
    <w:rsid w:val="00B954D4"/>
    <w:rsid w:val="00B95932"/>
    <w:rsid w:val="00B95BF9"/>
    <w:rsid w:val="00B96009"/>
    <w:rsid w:val="00B964F7"/>
    <w:rsid w:val="00B96530"/>
    <w:rsid w:val="00B969B2"/>
    <w:rsid w:val="00B96AAE"/>
    <w:rsid w:val="00B96EB1"/>
    <w:rsid w:val="00B96FAD"/>
    <w:rsid w:val="00B9727D"/>
    <w:rsid w:val="00B972C9"/>
    <w:rsid w:val="00B97489"/>
    <w:rsid w:val="00B97785"/>
    <w:rsid w:val="00B97C2A"/>
    <w:rsid w:val="00BA032C"/>
    <w:rsid w:val="00BA0C73"/>
    <w:rsid w:val="00BA0E38"/>
    <w:rsid w:val="00BA12FC"/>
    <w:rsid w:val="00BA180A"/>
    <w:rsid w:val="00BA1999"/>
    <w:rsid w:val="00BA1AE0"/>
    <w:rsid w:val="00BA222A"/>
    <w:rsid w:val="00BA2B15"/>
    <w:rsid w:val="00BA31EE"/>
    <w:rsid w:val="00BA3394"/>
    <w:rsid w:val="00BA3895"/>
    <w:rsid w:val="00BA3BA1"/>
    <w:rsid w:val="00BA3D8C"/>
    <w:rsid w:val="00BA4305"/>
    <w:rsid w:val="00BA482B"/>
    <w:rsid w:val="00BA49CC"/>
    <w:rsid w:val="00BA528A"/>
    <w:rsid w:val="00BA56A0"/>
    <w:rsid w:val="00BA5783"/>
    <w:rsid w:val="00BA607C"/>
    <w:rsid w:val="00BA6907"/>
    <w:rsid w:val="00BA696C"/>
    <w:rsid w:val="00BA69EC"/>
    <w:rsid w:val="00BA6AA0"/>
    <w:rsid w:val="00BA6C34"/>
    <w:rsid w:val="00BA7089"/>
    <w:rsid w:val="00BB05D2"/>
    <w:rsid w:val="00BB0EA3"/>
    <w:rsid w:val="00BB111C"/>
    <w:rsid w:val="00BB1507"/>
    <w:rsid w:val="00BB1569"/>
    <w:rsid w:val="00BB1AFE"/>
    <w:rsid w:val="00BB2493"/>
    <w:rsid w:val="00BB25E1"/>
    <w:rsid w:val="00BB2A53"/>
    <w:rsid w:val="00BB2DBA"/>
    <w:rsid w:val="00BB3014"/>
    <w:rsid w:val="00BB33E4"/>
    <w:rsid w:val="00BB3578"/>
    <w:rsid w:val="00BB3BA4"/>
    <w:rsid w:val="00BB3BBD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5B43"/>
    <w:rsid w:val="00BB5CF1"/>
    <w:rsid w:val="00BB6165"/>
    <w:rsid w:val="00BB64DD"/>
    <w:rsid w:val="00BB6780"/>
    <w:rsid w:val="00BB718D"/>
    <w:rsid w:val="00BB768C"/>
    <w:rsid w:val="00BB798B"/>
    <w:rsid w:val="00BB79B5"/>
    <w:rsid w:val="00BC0137"/>
    <w:rsid w:val="00BC08E4"/>
    <w:rsid w:val="00BC0CDA"/>
    <w:rsid w:val="00BC1492"/>
    <w:rsid w:val="00BC159F"/>
    <w:rsid w:val="00BC1AA9"/>
    <w:rsid w:val="00BC1CF7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1AB1"/>
    <w:rsid w:val="00BD1B39"/>
    <w:rsid w:val="00BD1FF6"/>
    <w:rsid w:val="00BD2FB0"/>
    <w:rsid w:val="00BD359D"/>
    <w:rsid w:val="00BD3878"/>
    <w:rsid w:val="00BD4089"/>
    <w:rsid w:val="00BD428E"/>
    <w:rsid w:val="00BD4454"/>
    <w:rsid w:val="00BD4679"/>
    <w:rsid w:val="00BD4742"/>
    <w:rsid w:val="00BD4853"/>
    <w:rsid w:val="00BD58C8"/>
    <w:rsid w:val="00BD5D95"/>
    <w:rsid w:val="00BD5DDF"/>
    <w:rsid w:val="00BD6913"/>
    <w:rsid w:val="00BD6997"/>
    <w:rsid w:val="00BD6E1E"/>
    <w:rsid w:val="00BD6EBC"/>
    <w:rsid w:val="00BD7591"/>
    <w:rsid w:val="00BD7641"/>
    <w:rsid w:val="00BD789F"/>
    <w:rsid w:val="00BD7EA4"/>
    <w:rsid w:val="00BE010C"/>
    <w:rsid w:val="00BE0684"/>
    <w:rsid w:val="00BE0BCB"/>
    <w:rsid w:val="00BE0DFF"/>
    <w:rsid w:val="00BE0FA0"/>
    <w:rsid w:val="00BE0FE0"/>
    <w:rsid w:val="00BE16DE"/>
    <w:rsid w:val="00BE16F5"/>
    <w:rsid w:val="00BE1933"/>
    <w:rsid w:val="00BE21FD"/>
    <w:rsid w:val="00BE24A7"/>
    <w:rsid w:val="00BE2870"/>
    <w:rsid w:val="00BE2BF3"/>
    <w:rsid w:val="00BE308C"/>
    <w:rsid w:val="00BE3138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1E5"/>
    <w:rsid w:val="00BE5398"/>
    <w:rsid w:val="00BE5450"/>
    <w:rsid w:val="00BE55BC"/>
    <w:rsid w:val="00BE5C70"/>
    <w:rsid w:val="00BE5D31"/>
    <w:rsid w:val="00BE5DCF"/>
    <w:rsid w:val="00BE5E18"/>
    <w:rsid w:val="00BE66A4"/>
    <w:rsid w:val="00BE687D"/>
    <w:rsid w:val="00BE6A11"/>
    <w:rsid w:val="00BE6A41"/>
    <w:rsid w:val="00BE6B07"/>
    <w:rsid w:val="00BE6E33"/>
    <w:rsid w:val="00BE7474"/>
    <w:rsid w:val="00BF0744"/>
    <w:rsid w:val="00BF09CF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C14"/>
    <w:rsid w:val="00BF3DBD"/>
    <w:rsid w:val="00BF4ACE"/>
    <w:rsid w:val="00BF5414"/>
    <w:rsid w:val="00BF546E"/>
    <w:rsid w:val="00BF5778"/>
    <w:rsid w:val="00BF5FAF"/>
    <w:rsid w:val="00BF5FD9"/>
    <w:rsid w:val="00BF60F0"/>
    <w:rsid w:val="00BF611B"/>
    <w:rsid w:val="00BF62D8"/>
    <w:rsid w:val="00BF643E"/>
    <w:rsid w:val="00BF6C25"/>
    <w:rsid w:val="00BF77E7"/>
    <w:rsid w:val="00BF7B30"/>
    <w:rsid w:val="00C00188"/>
    <w:rsid w:val="00C00213"/>
    <w:rsid w:val="00C0060D"/>
    <w:rsid w:val="00C009CF"/>
    <w:rsid w:val="00C00FC4"/>
    <w:rsid w:val="00C01153"/>
    <w:rsid w:val="00C0190B"/>
    <w:rsid w:val="00C01ECA"/>
    <w:rsid w:val="00C020AD"/>
    <w:rsid w:val="00C04234"/>
    <w:rsid w:val="00C0466D"/>
    <w:rsid w:val="00C04832"/>
    <w:rsid w:val="00C0489E"/>
    <w:rsid w:val="00C04C03"/>
    <w:rsid w:val="00C04C39"/>
    <w:rsid w:val="00C0514C"/>
    <w:rsid w:val="00C0567B"/>
    <w:rsid w:val="00C05968"/>
    <w:rsid w:val="00C059BA"/>
    <w:rsid w:val="00C059E4"/>
    <w:rsid w:val="00C05F1F"/>
    <w:rsid w:val="00C0749A"/>
    <w:rsid w:val="00C07571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B9C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19"/>
    <w:rsid w:val="00C15B6B"/>
    <w:rsid w:val="00C15C8A"/>
    <w:rsid w:val="00C1617C"/>
    <w:rsid w:val="00C163ED"/>
    <w:rsid w:val="00C16965"/>
    <w:rsid w:val="00C16996"/>
    <w:rsid w:val="00C20A51"/>
    <w:rsid w:val="00C212DA"/>
    <w:rsid w:val="00C21306"/>
    <w:rsid w:val="00C2158B"/>
    <w:rsid w:val="00C21633"/>
    <w:rsid w:val="00C2211C"/>
    <w:rsid w:val="00C23495"/>
    <w:rsid w:val="00C23BB8"/>
    <w:rsid w:val="00C255DD"/>
    <w:rsid w:val="00C25A5B"/>
    <w:rsid w:val="00C25CA4"/>
    <w:rsid w:val="00C25D54"/>
    <w:rsid w:val="00C25D94"/>
    <w:rsid w:val="00C2664F"/>
    <w:rsid w:val="00C2679B"/>
    <w:rsid w:val="00C26FB0"/>
    <w:rsid w:val="00C2716E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395"/>
    <w:rsid w:val="00C315B9"/>
    <w:rsid w:val="00C318B0"/>
    <w:rsid w:val="00C31954"/>
    <w:rsid w:val="00C31A20"/>
    <w:rsid w:val="00C31AA8"/>
    <w:rsid w:val="00C31E9A"/>
    <w:rsid w:val="00C31F42"/>
    <w:rsid w:val="00C325BE"/>
    <w:rsid w:val="00C327D3"/>
    <w:rsid w:val="00C328A9"/>
    <w:rsid w:val="00C328C0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A72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0788"/>
    <w:rsid w:val="00C41A5D"/>
    <w:rsid w:val="00C4250D"/>
    <w:rsid w:val="00C42BC9"/>
    <w:rsid w:val="00C42EE5"/>
    <w:rsid w:val="00C42F3E"/>
    <w:rsid w:val="00C4336A"/>
    <w:rsid w:val="00C44BB8"/>
    <w:rsid w:val="00C44C8A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DD7"/>
    <w:rsid w:val="00C47F38"/>
    <w:rsid w:val="00C503AB"/>
    <w:rsid w:val="00C507F9"/>
    <w:rsid w:val="00C5218A"/>
    <w:rsid w:val="00C522CB"/>
    <w:rsid w:val="00C522DA"/>
    <w:rsid w:val="00C522FF"/>
    <w:rsid w:val="00C52434"/>
    <w:rsid w:val="00C527B6"/>
    <w:rsid w:val="00C527DA"/>
    <w:rsid w:val="00C52B62"/>
    <w:rsid w:val="00C52D22"/>
    <w:rsid w:val="00C531B4"/>
    <w:rsid w:val="00C53463"/>
    <w:rsid w:val="00C53FC1"/>
    <w:rsid w:val="00C549A4"/>
    <w:rsid w:val="00C549D5"/>
    <w:rsid w:val="00C55087"/>
    <w:rsid w:val="00C55D9B"/>
    <w:rsid w:val="00C5668A"/>
    <w:rsid w:val="00C568DB"/>
    <w:rsid w:val="00C56D5C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2BA"/>
    <w:rsid w:val="00C643FD"/>
    <w:rsid w:val="00C647A6"/>
    <w:rsid w:val="00C65104"/>
    <w:rsid w:val="00C658FB"/>
    <w:rsid w:val="00C65A83"/>
    <w:rsid w:val="00C65B06"/>
    <w:rsid w:val="00C65C80"/>
    <w:rsid w:val="00C65EE0"/>
    <w:rsid w:val="00C66473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67B"/>
    <w:rsid w:val="00C708A6"/>
    <w:rsid w:val="00C709DC"/>
    <w:rsid w:val="00C71150"/>
    <w:rsid w:val="00C712D5"/>
    <w:rsid w:val="00C713FC"/>
    <w:rsid w:val="00C7145B"/>
    <w:rsid w:val="00C71534"/>
    <w:rsid w:val="00C7190E"/>
    <w:rsid w:val="00C71CBD"/>
    <w:rsid w:val="00C72236"/>
    <w:rsid w:val="00C72530"/>
    <w:rsid w:val="00C726D3"/>
    <w:rsid w:val="00C727AB"/>
    <w:rsid w:val="00C72CE5"/>
    <w:rsid w:val="00C73946"/>
    <w:rsid w:val="00C73978"/>
    <w:rsid w:val="00C73B3C"/>
    <w:rsid w:val="00C74150"/>
    <w:rsid w:val="00C747F1"/>
    <w:rsid w:val="00C74C33"/>
    <w:rsid w:val="00C754EF"/>
    <w:rsid w:val="00C75A56"/>
    <w:rsid w:val="00C75BD8"/>
    <w:rsid w:val="00C75CCC"/>
    <w:rsid w:val="00C75CF4"/>
    <w:rsid w:val="00C762CB"/>
    <w:rsid w:val="00C7654F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36EC"/>
    <w:rsid w:val="00C83A4D"/>
    <w:rsid w:val="00C841D7"/>
    <w:rsid w:val="00C8450B"/>
    <w:rsid w:val="00C845F1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14A8"/>
    <w:rsid w:val="00C91725"/>
    <w:rsid w:val="00C93183"/>
    <w:rsid w:val="00C931EF"/>
    <w:rsid w:val="00C935FA"/>
    <w:rsid w:val="00C93CD3"/>
    <w:rsid w:val="00C93FE9"/>
    <w:rsid w:val="00C9409D"/>
    <w:rsid w:val="00C9462C"/>
    <w:rsid w:val="00C948ED"/>
    <w:rsid w:val="00C94940"/>
    <w:rsid w:val="00C94D62"/>
    <w:rsid w:val="00C94D64"/>
    <w:rsid w:val="00C94EDA"/>
    <w:rsid w:val="00C953D5"/>
    <w:rsid w:val="00C953E8"/>
    <w:rsid w:val="00C95511"/>
    <w:rsid w:val="00C962BC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4EC"/>
    <w:rsid w:val="00CA38A1"/>
    <w:rsid w:val="00CA38D8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0DC6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DD4"/>
    <w:rsid w:val="00CB2F13"/>
    <w:rsid w:val="00CB2F2B"/>
    <w:rsid w:val="00CB30C8"/>
    <w:rsid w:val="00CB3386"/>
    <w:rsid w:val="00CB3594"/>
    <w:rsid w:val="00CB388E"/>
    <w:rsid w:val="00CB3F8B"/>
    <w:rsid w:val="00CB4231"/>
    <w:rsid w:val="00CB4801"/>
    <w:rsid w:val="00CB482C"/>
    <w:rsid w:val="00CB4FD1"/>
    <w:rsid w:val="00CB53A3"/>
    <w:rsid w:val="00CB54C4"/>
    <w:rsid w:val="00CB5CD9"/>
    <w:rsid w:val="00CB6136"/>
    <w:rsid w:val="00CB61B8"/>
    <w:rsid w:val="00CB65CB"/>
    <w:rsid w:val="00CB6B5C"/>
    <w:rsid w:val="00CB72E4"/>
    <w:rsid w:val="00CC0BE1"/>
    <w:rsid w:val="00CC0D63"/>
    <w:rsid w:val="00CC0E12"/>
    <w:rsid w:val="00CC1732"/>
    <w:rsid w:val="00CC1A26"/>
    <w:rsid w:val="00CC2450"/>
    <w:rsid w:val="00CC2529"/>
    <w:rsid w:val="00CC25BD"/>
    <w:rsid w:val="00CC27B5"/>
    <w:rsid w:val="00CC2C73"/>
    <w:rsid w:val="00CC2CFD"/>
    <w:rsid w:val="00CC3BF5"/>
    <w:rsid w:val="00CC3F77"/>
    <w:rsid w:val="00CC41DE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D78"/>
    <w:rsid w:val="00CD0E03"/>
    <w:rsid w:val="00CD143E"/>
    <w:rsid w:val="00CD1468"/>
    <w:rsid w:val="00CD1FAD"/>
    <w:rsid w:val="00CD217F"/>
    <w:rsid w:val="00CD24C5"/>
    <w:rsid w:val="00CD2784"/>
    <w:rsid w:val="00CD3582"/>
    <w:rsid w:val="00CD3685"/>
    <w:rsid w:val="00CD374E"/>
    <w:rsid w:val="00CD3BC8"/>
    <w:rsid w:val="00CD3DA7"/>
    <w:rsid w:val="00CD425F"/>
    <w:rsid w:val="00CD544A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0B6A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B95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2DF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692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1F9B"/>
    <w:rsid w:val="00D02684"/>
    <w:rsid w:val="00D02966"/>
    <w:rsid w:val="00D032A4"/>
    <w:rsid w:val="00D03E57"/>
    <w:rsid w:val="00D03E6C"/>
    <w:rsid w:val="00D04092"/>
    <w:rsid w:val="00D04160"/>
    <w:rsid w:val="00D04230"/>
    <w:rsid w:val="00D04285"/>
    <w:rsid w:val="00D04A80"/>
    <w:rsid w:val="00D04D18"/>
    <w:rsid w:val="00D05102"/>
    <w:rsid w:val="00D0552F"/>
    <w:rsid w:val="00D060BD"/>
    <w:rsid w:val="00D068E2"/>
    <w:rsid w:val="00D0760A"/>
    <w:rsid w:val="00D07757"/>
    <w:rsid w:val="00D0778D"/>
    <w:rsid w:val="00D07846"/>
    <w:rsid w:val="00D107C1"/>
    <w:rsid w:val="00D10834"/>
    <w:rsid w:val="00D109FF"/>
    <w:rsid w:val="00D10BDB"/>
    <w:rsid w:val="00D10CC8"/>
    <w:rsid w:val="00D10D38"/>
    <w:rsid w:val="00D110B1"/>
    <w:rsid w:val="00D113D8"/>
    <w:rsid w:val="00D117B3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4D6"/>
    <w:rsid w:val="00D16BE3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112"/>
    <w:rsid w:val="00D203C8"/>
    <w:rsid w:val="00D20680"/>
    <w:rsid w:val="00D20FF6"/>
    <w:rsid w:val="00D2139F"/>
    <w:rsid w:val="00D21EFC"/>
    <w:rsid w:val="00D21FBD"/>
    <w:rsid w:val="00D227B5"/>
    <w:rsid w:val="00D2308A"/>
    <w:rsid w:val="00D23582"/>
    <w:rsid w:val="00D24102"/>
    <w:rsid w:val="00D25857"/>
    <w:rsid w:val="00D26D40"/>
    <w:rsid w:val="00D26D8F"/>
    <w:rsid w:val="00D27605"/>
    <w:rsid w:val="00D27F09"/>
    <w:rsid w:val="00D30D42"/>
    <w:rsid w:val="00D30ED0"/>
    <w:rsid w:val="00D31027"/>
    <w:rsid w:val="00D31806"/>
    <w:rsid w:val="00D31979"/>
    <w:rsid w:val="00D31D04"/>
    <w:rsid w:val="00D32133"/>
    <w:rsid w:val="00D32139"/>
    <w:rsid w:val="00D323FD"/>
    <w:rsid w:val="00D327F2"/>
    <w:rsid w:val="00D33097"/>
    <w:rsid w:val="00D331A4"/>
    <w:rsid w:val="00D33764"/>
    <w:rsid w:val="00D34465"/>
    <w:rsid w:val="00D34580"/>
    <w:rsid w:val="00D34E1D"/>
    <w:rsid w:val="00D34F08"/>
    <w:rsid w:val="00D35291"/>
    <w:rsid w:val="00D35A18"/>
    <w:rsid w:val="00D35D45"/>
    <w:rsid w:val="00D36389"/>
    <w:rsid w:val="00D36C64"/>
    <w:rsid w:val="00D36C78"/>
    <w:rsid w:val="00D36CE3"/>
    <w:rsid w:val="00D371AC"/>
    <w:rsid w:val="00D37355"/>
    <w:rsid w:val="00D377A2"/>
    <w:rsid w:val="00D37A2F"/>
    <w:rsid w:val="00D37D90"/>
    <w:rsid w:val="00D4034C"/>
    <w:rsid w:val="00D4040E"/>
    <w:rsid w:val="00D405DD"/>
    <w:rsid w:val="00D40635"/>
    <w:rsid w:val="00D40725"/>
    <w:rsid w:val="00D4078C"/>
    <w:rsid w:val="00D40E35"/>
    <w:rsid w:val="00D41FDB"/>
    <w:rsid w:val="00D42C10"/>
    <w:rsid w:val="00D434E2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3B0"/>
    <w:rsid w:val="00D477B5"/>
    <w:rsid w:val="00D47DA4"/>
    <w:rsid w:val="00D47E1B"/>
    <w:rsid w:val="00D50252"/>
    <w:rsid w:val="00D502A2"/>
    <w:rsid w:val="00D5050C"/>
    <w:rsid w:val="00D50744"/>
    <w:rsid w:val="00D50807"/>
    <w:rsid w:val="00D50C6E"/>
    <w:rsid w:val="00D50FFC"/>
    <w:rsid w:val="00D51143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4C"/>
    <w:rsid w:val="00D56CE2"/>
    <w:rsid w:val="00D56FD8"/>
    <w:rsid w:val="00D5703C"/>
    <w:rsid w:val="00D57050"/>
    <w:rsid w:val="00D57B0B"/>
    <w:rsid w:val="00D57C9B"/>
    <w:rsid w:val="00D57DF3"/>
    <w:rsid w:val="00D602A0"/>
    <w:rsid w:val="00D6062E"/>
    <w:rsid w:val="00D6080A"/>
    <w:rsid w:val="00D60CF4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461A"/>
    <w:rsid w:val="00D6472E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3AF"/>
    <w:rsid w:val="00D67763"/>
    <w:rsid w:val="00D67B7C"/>
    <w:rsid w:val="00D703DE"/>
    <w:rsid w:val="00D70657"/>
    <w:rsid w:val="00D708E8"/>
    <w:rsid w:val="00D70B41"/>
    <w:rsid w:val="00D70EFC"/>
    <w:rsid w:val="00D712B6"/>
    <w:rsid w:val="00D71C19"/>
    <w:rsid w:val="00D71DBC"/>
    <w:rsid w:val="00D71F89"/>
    <w:rsid w:val="00D71FCA"/>
    <w:rsid w:val="00D722E9"/>
    <w:rsid w:val="00D72454"/>
    <w:rsid w:val="00D725DB"/>
    <w:rsid w:val="00D72844"/>
    <w:rsid w:val="00D72A9E"/>
    <w:rsid w:val="00D736E3"/>
    <w:rsid w:val="00D73E40"/>
    <w:rsid w:val="00D74761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E6F"/>
    <w:rsid w:val="00D76FCD"/>
    <w:rsid w:val="00D7713C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37C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566"/>
    <w:rsid w:val="00D8668D"/>
    <w:rsid w:val="00D86723"/>
    <w:rsid w:val="00D8676D"/>
    <w:rsid w:val="00D867A9"/>
    <w:rsid w:val="00D873ED"/>
    <w:rsid w:val="00D8771F"/>
    <w:rsid w:val="00D87DD5"/>
    <w:rsid w:val="00D87EF3"/>
    <w:rsid w:val="00D902D5"/>
    <w:rsid w:val="00D90ED8"/>
    <w:rsid w:val="00D9185D"/>
    <w:rsid w:val="00D918C9"/>
    <w:rsid w:val="00D91938"/>
    <w:rsid w:val="00D91E5A"/>
    <w:rsid w:val="00D91F32"/>
    <w:rsid w:val="00D923F5"/>
    <w:rsid w:val="00D924CF"/>
    <w:rsid w:val="00D925F1"/>
    <w:rsid w:val="00D9265F"/>
    <w:rsid w:val="00D926C2"/>
    <w:rsid w:val="00D92746"/>
    <w:rsid w:val="00D92D91"/>
    <w:rsid w:val="00D92DBA"/>
    <w:rsid w:val="00D93105"/>
    <w:rsid w:val="00D9362C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544"/>
    <w:rsid w:val="00D97743"/>
    <w:rsid w:val="00D978F0"/>
    <w:rsid w:val="00DA0275"/>
    <w:rsid w:val="00DA0359"/>
    <w:rsid w:val="00DA08BA"/>
    <w:rsid w:val="00DA1CCC"/>
    <w:rsid w:val="00DA26B7"/>
    <w:rsid w:val="00DA27B7"/>
    <w:rsid w:val="00DA33A3"/>
    <w:rsid w:val="00DA41EF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A4C"/>
    <w:rsid w:val="00DA6BEC"/>
    <w:rsid w:val="00DA6EBF"/>
    <w:rsid w:val="00DA75A9"/>
    <w:rsid w:val="00DA77CF"/>
    <w:rsid w:val="00DB0AB4"/>
    <w:rsid w:val="00DB0B4E"/>
    <w:rsid w:val="00DB0F6E"/>
    <w:rsid w:val="00DB145D"/>
    <w:rsid w:val="00DB1ED6"/>
    <w:rsid w:val="00DB2001"/>
    <w:rsid w:val="00DB2174"/>
    <w:rsid w:val="00DB23FB"/>
    <w:rsid w:val="00DB3019"/>
    <w:rsid w:val="00DB3205"/>
    <w:rsid w:val="00DB3344"/>
    <w:rsid w:val="00DB36CF"/>
    <w:rsid w:val="00DB3855"/>
    <w:rsid w:val="00DB3D91"/>
    <w:rsid w:val="00DB3E06"/>
    <w:rsid w:val="00DB475F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7E7"/>
    <w:rsid w:val="00DC18B0"/>
    <w:rsid w:val="00DC1DD1"/>
    <w:rsid w:val="00DC2E9F"/>
    <w:rsid w:val="00DC2F50"/>
    <w:rsid w:val="00DC30E7"/>
    <w:rsid w:val="00DC313E"/>
    <w:rsid w:val="00DC34CA"/>
    <w:rsid w:val="00DC3C56"/>
    <w:rsid w:val="00DC3CA3"/>
    <w:rsid w:val="00DC3CC2"/>
    <w:rsid w:val="00DC3E2D"/>
    <w:rsid w:val="00DC4037"/>
    <w:rsid w:val="00DC4071"/>
    <w:rsid w:val="00DC41B4"/>
    <w:rsid w:val="00DC46D6"/>
    <w:rsid w:val="00DC495C"/>
    <w:rsid w:val="00DC4C4A"/>
    <w:rsid w:val="00DC4FAE"/>
    <w:rsid w:val="00DC586B"/>
    <w:rsid w:val="00DC5BE3"/>
    <w:rsid w:val="00DC60C0"/>
    <w:rsid w:val="00DC65A6"/>
    <w:rsid w:val="00DC6F37"/>
    <w:rsid w:val="00DC79A3"/>
    <w:rsid w:val="00DC7AAF"/>
    <w:rsid w:val="00DC7BEF"/>
    <w:rsid w:val="00DC7C51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397"/>
    <w:rsid w:val="00DD4423"/>
    <w:rsid w:val="00DD45C2"/>
    <w:rsid w:val="00DD4C34"/>
    <w:rsid w:val="00DD5059"/>
    <w:rsid w:val="00DD5244"/>
    <w:rsid w:val="00DD58E3"/>
    <w:rsid w:val="00DD5FDD"/>
    <w:rsid w:val="00DD6009"/>
    <w:rsid w:val="00DD61B7"/>
    <w:rsid w:val="00DD674E"/>
    <w:rsid w:val="00DD6B80"/>
    <w:rsid w:val="00DD6FC8"/>
    <w:rsid w:val="00DD7459"/>
    <w:rsid w:val="00DD79CB"/>
    <w:rsid w:val="00DD7A29"/>
    <w:rsid w:val="00DE0CBC"/>
    <w:rsid w:val="00DE119C"/>
    <w:rsid w:val="00DE1249"/>
    <w:rsid w:val="00DE1396"/>
    <w:rsid w:val="00DE22EF"/>
    <w:rsid w:val="00DE2632"/>
    <w:rsid w:val="00DE2C03"/>
    <w:rsid w:val="00DE3081"/>
    <w:rsid w:val="00DE399C"/>
    <w:rsid w:val="00DE3FA2"/>
    <w:rsid w:val="00DE40FA"/>
    <w:rsid w:val="00DE4162"/>
    <w:rsid w:val="00DE4970"/>
    <w:rsid w:val="00DE4CA3"/>
    <w:rsid w:val="00DE51C4"/>
    <w:rsid w:val="00DE5449"/>
    <w:rsid w:val="00DE58B5"/>
    <w:rsid w:val="00DE6210"/>
    <w:rsid w:val="00DE645A"/>
    <w:rsid w:val="00DE65E5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76A"/>
    <w:rsid w:val="00DF1F30"/>
    <w:rsid w:val="00DF21A3"/>
    <w:rsid w:val="00DF22A2"/>
    <w:rsid w:val="00DF2A42"/>
    <w:rsid w:val="00DF2A93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3D0"/>
    <w:rsid w:val="00DF5669"/>
    <w:rsid w:val="00DF569B"/>
    <w:rsid w:val="00DF60B9"/>
    <w:rsid w:val="00DF649D"/>
    <w:rsid w:val="00DF6568"/>
    <w:rsid w:val="00DF66C1"/>
    <w:rsid w:val="00DF6C60"/>
    <w:rsid w:val="00DF7B12"/>
    <w:rsid w:val="00DF7D57"/>
    <w:rsid w:val="00DF7E51"/>
    <w:rsid w:val="00DF7E5D"/>
    <w:rsid w:val="00E003D3"/>
    <w:rsid w:val="00E00590"/>
    <w:rsid w:val="00E00A56"/>
    <w:rsid w:val="00E00B8E"/>
    <w:rsid w:val="00E00C08"/>
    <w:rsid w:val="00E01164"/>
    <w:rsid w:val="00E01D51"/>
    <w:rsid w:val="00E01D77"/>
    <w:rsid w:val="00E02459"/>
    <w:rsid w:val="00E02EDA"/>
    <w:rsid w:val="00E02EF6"/>
    <w:rsid w:val="00E034A8"/>
    <w:rsid w:val="00E035A0"/>
    <w:rsid w:val="00E036A1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4D08"/>
    <w:rsid w:val="00E155FA"/>
    <w:rsid w:val="00E1578A"/>
    <w:rsid w:val="00E1605A"/>
    <w:rsid w:val="00E16191"/>
    <w:rsid w:val="00E16267"/>
    <w:rsid w:val="00E16353"/>
    <w:rsid w:val="00E165C4"/>
    <w:rsid w:val="00E1687C"/>
    <w:rsid w:val="00E16E71"/>
    <w:rsid w:val="00E17862"/>
    <w:rsid w:val="00E17E2D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26"/>
    <w:rsid w:val="00E261CF"/>
    <w:rsid w:val="00E26285"/>
    <w:rsid w:val="00E262A7"/>
    <w:rsid w:val="00E2630E"/>
    <w:rsid w:val="00E26657"/>
    <w:rsid w:val="00E26AC7"/>
    <w:rsid w:val="00E26B08"/>
    <w:rsid w:val="00E26C33"/>
    <w:rsid w:val="00E26E96"/>
    <w:rsid w:val="00E26F1E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28"/>
    <w:rsid w:val="00E34453"/>
    <w:rsid w:val="00E34A26"/>
    <w:rsid w:val="00E34EAE"/>
    <w:rsid w:val="00E34F0C"/>
    <w:rsid w:val="00E353A8"/>
    <w:rsid w:val="00E358F6"/>
    <w:rsid w:val="00E36518"/>
    <w:rsid w:val="00E36D79"/>
    <w:rsid w:val="00E37072"/>
    <w:rsid w:val="00E37233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36A"/>
    <w:rsid w:val="00E44591"/>
    <w:rsid w:val="00E44777"/>
    <w:rsid w:val="00E44BE2"/>
    <w:rsid w:val="00E44BF4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0FCD"/>
    <w:rsid w:val="00E51011"/>
    <w:rsid w:val="00E51087"/>
    <w:rsid w:val="00E518CA"/>
    <w:rsid w:val="00E51FCC"/>
    <w:rsid w:val="00E52156"/>
    <w:rsid w:val="00E52735"/>
    <w:rsid w:val="00E527B9"/>
    <w:rsid w:val="00E532E1"/>
    <w:rsid w:val="00E53622"/>
    <w:rsid w:val="00E53FE6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0"/>
    <w:rsid w:val="00E608A8"/>
    <w:rsid w:val="00E608CC"/>
    <w:rsid w:val="00E619E7"/>
    <w:rsid w:val="00E61B80"/>
    <w:rsid w:val="00E61BF5"/>
    <w:rsid w:val="00E61D5F"/>
    <w:rsid w:val="00E6262A"/>
    <w:rsid w:val="00E63ACD"/>
    <w:rsid w:val="00E63BAE"/>
    <w:rsid w:val="00E645FB"/>
    <w:rsid w:val="00E64CE0"/>
    <w:rsid w:val="00E64E8D"/>
    <w:rsid w:val="00E64F39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08E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4D7"/>
    <w:rsid w:val="00E755B8"/>
    <w:rsid w:val="00E75600"/>
    <w:rsid w:val="00E75895"/>
    <w:rsid w:val="00E76292"/>
    <w:rsid w:val="00E764DF"/>
    <w:rsid w:val="00E76601"/>
    <w:rsid w:val="00E76899"/>
    <w:rsid w:val="00E76C57"/>
    <w:rsid w:val="00E77862"/>
    <w:rsid w:val="00E77993"/>
    <w:rsid w:val="00E803A5"/>
    <w:rsid w:val="00E80687"/>
    <w:rsid w:val="00E812DB"/>
    <w:rsid w:val="00E81D5F"/>
    <w:rsid w:val="00E81D90"/>
    <w:rsid w:val="00E81F94"/>
    <w:rsid w:val="00E82578"/>
    <w:rsid w:val="00E82676"/>
    <w:rsid w:val="00E83282"/>
    <w:rsid w:val="00E833B3"/>
    <w:rsid w:val="00E83B4A"/>
    <w:rsid w:val="00E841EC"/>
    <w:rsid w:val="00E84273"/>
    <w:rsid w:val="00E846DC"/>
    <w:rsid w:val="00E847FB"/>
    <w:rsid w:val="00E848DF"/>
    <w:rsid w:val="00E849AA"/>
    <w:rsid w:val="00E84C0D"/>
    <w:rsid w:val="00E8516A"/>
    <w:rsid w:val="00E85A30"/>
    <w:rsid w:val="00E85BCF"/>
    <w:rsid w:val="00E85DE8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053"/>
    <w:rsid w:val="00E90269"/>
    <w:rsid w:val="00E902A6"/>
    <w:rsid w:val="00E9032A"/>
    <w:rsid w:val="00E9099C"/>
    <w:rsid w:val="00E90C7B"/>
    <w:rsid w:val="00E910A3"/>
    <w:rsid w:val="00E91AE8"/>
    <w:rsid w:val="00E91F77"/>
    <w:rsid w:val="00E9246B"/>
    <w:rsid w:val="00E92509"/>
    <w:rsid w:val="00E9252B"/>
    <w:rsid w:val="00E926D3"/>
    <w:rsid w:val="00E92A31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6FE5"/>
    <w:rsid w:val="00E971A0"/>
    <w:rsid w:val="00E971A7"/>
    <w:rsid w:val="00E97C07"/>
    <w:rsid w:val="00EA02D8"/>
    <w:rsid w:val="00EA0304"/>
    <w:rsid w:val="00EA0A7C"/>
    <w:rsid w:val="00EA0F9D"/>
    <w:rsid w:val="00EA13D9"/>
    <w:rsid w:val="00EA1536"/>
    <w:rsid w:val="00EA1D74"/>
    <w:rsid w:val="00EA1DAD"/>
    <w:rsid w:val="00EA2199"/>
    <w:rsid w:val="00EA241D"/>
    <w:rsid w:val="00EA2830"/>
    <w:rsid w:val="00EA2D5A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5E33"/>
    <w:rsid w:val="00EA6237"/>
    <w:rsid w:val="00EA62DA"/>
    <w:rsid w:val="00EA6556"/>
    <w:rsid w:val="00EA6B9B"/>
    <w:rsid w:val="00EA6C03"/>
    <w:rsid w:val="00EA787E"/>
    <w:rsid w:val="00EA7B3E"/>
    <w:rsid w:val="00EA7D62"/>
    <w:rsid w:val="00EA7E54"/>
    <w:rsid w:val="00EB00C2"/>
    <w:rsid w:val="00EB028C"/>
    <w:rsid w:val="00EB0BF9"/>
    <w:rsid w:val="00EB0CF7"/>
    <w:rsid w:val="00EB0D8C"/>
    <w:rsid w:val="00EB110F"/>
    <w:rsid w:val="00EB18A5"/>
    <w:rsid w:val="00EB1C34"/>
    <w:rsid w:val="00EB1C96"/>
    <w:rsid w:val="00EB1D37"/>
    <w:rsid w:val="00EB203F"/>
    <w:rsid w:val="00EB228C"/>
    <w:rsid w:val="00EB3219"/>
    <w:rsid w:val="00EB33F4"/>
    <w:rsid w:val="00EB3684"/>
    <w:rsid w:val="00EB36FD"/>
    <w:rsid w:val="00EB3AC8"/>
    <w:rsid w:val="00EB3D01"/>
    <w:rsid w:val="00EB3EA7"/>
    <w:rsid w:val="00EB4940"/>
    <w:rsid w:val="00EB52F3"/>
    <w:rsid w:val="00EB535B"/>
    <w:rsid w:val="00EB5758"/>
    <w:rsid w:val="00EB613D"/>
    <w:rsid w:val="00EB7072"/>
    <w:rsid w:val="00EB709A"/>
    <w:rsid w:val="00EB74C6"/>
    <w:rsid w:val="00EB75D9"/>
    <w:rsid w:val="00EB77DD"/>
    <w:rsid w:val="00EB7F65"/>
    <w:rsid w:val="00EC0462"/>
    <w:rsid w:val="00EC0607"/>
    <w:rsid w:val="00EC0614"/>
    <w:rsid w:val="00EC0963"/>
    <w:rsid w:val="00EC0AD0"/>
    <w:rsid w:val="00EC0EF0"/>
    <w:rsid w:val="00EC16B4"/>
    <w:rsid w:val="00EC1B64"/>
    <w:rsid w:val="00EC1DDB"/>
    <w:rsid w:val="00EC2348"/>
    <w:rsid w:val="00EC248F"/>
    <w:rsid w:val="00EC2B68"/>
    <w:rsid w:val="00EC2E60"/>
    <w:rsid w:val="00EC3DC5"/>
    <w:rsid w:val="00EC40ED"/>
    <w:rsid w:val="00EC44D5"/>
    <w:rsid w:val="00EC4842"/>
    <w:rsid w:val="00EC4F28"/>
    <w:rsid w:val="00EC4F81"/>
    <w:rsid w:val="00EC510E"/>
    <w:rsid w:val="00EC582A"/>
    <w:rsid w:val="00EC588B"/>
    <w:rsid w:val="00EC5A89"/>
    <w:rsid w:val="00EC6007"/>
    <w:rsid w:val="00EC628D"/>
    <w:rsid w:val="00EC646A"/>
    <w:rsid w:val="00EC64BA"/>
    <w:rsid w:val="00EC6B05"/>
    <w:rsid w:val="00EC6CCB"/>
    <w:rsid w:val="00EC6E8F"/>
    <w:rsid w:val="00EC77E0"/>
    <w:rsid w:val="00EC7964"/>
    <w:rsid w:val="00EC7F4E"/>
    <w:rsid w:val="00ED110C"/>
    <w:rsid w:val="00ED174A"/>
    <w:rsid w:val="00ED1C04"/>
    <w:rsid w:val="00ED1EF7"/>
    <w:rsid w:val="00ED22F8"/>
    <w:rsid w:val="00ED237F"/>
    <w:rsid w:val="00ED24C9"/>
    <w:rsid w:val="00ED25EC"/>
    <w:rsid w:val="00ED2B2C"/>
    <w:rsid w:val="00ED2D71"/>
    <w:rsid w:val="00ED3440"/>
    <w:rsid w:val="00ED36C9"/>
    <w:rsid w:val="00ED38B0"/>
    <w:rsid w:val="00ED3FEF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6BB5"/>
    <w:rsid w:val="00ED721A"/>
    <w:rsid w:val="00ED72FB"/>
    <w:rsid w:val="00ED737A"/>
    <w:rsid w:val="00ED7537"/>
    <w:rsid w:val="00ED76E4"/>
    <w:rsid w:val="00ED7A20"/>
    <w:rsid w:val="00EE0582"/>
    <w:rsid w:val="00EE0E22"/>
    <w:rsid w:val="00EE1D79"/>
    <w:rsid w:val="00EE1FFC"/>
    <w:rsid w:val="00EE22C7"/>
    <w:rsid w:val="00EE22D8"/>
    <w:rsid w:val="00EE25D9"/>
    <w:rsid w:val="00EE2DDF"/>
    <w:rsid w:val="00EE308F"/>
    <w:rsid w:val="00EE381C"/>
    <w:rsid w:val="00EE3CA2"/>
    <w:rsid w:val="00EE4530"/>
    <w:rsid w:val="00EE4641"/>
    <w:rsid w:val="00EE491F"/>
    <w:rsid w:val="00EE49F0"/>
    <w:rsid w:val="00EE50BD"/>
    <w:rsid w:val="00EE5145"/>
    <w:rsid w:val="00EE51DA"/>
    <w:rsid w:val="00EE59CA"/>
    <w:rsid w:val="00EE5BF9"/>
    <w:rsid w:val="00EE5F80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7EA"/>
    <w:rsid w:val="00EF0F22"/>
    <w:rsid w:val="00EF1296"/>
    <w:rsid w:val="00EF1336"/>
    <w:rsid w:val="00EF1773"/>
    <w:rsid w:val="00EF1B8A"/>
    <w:rsid w:val="00EF1BCF"/>
    <w:rsid w:val="00EF22F6"/>
    <w:rsid w:val="00EF25EC"/>
    <w:rsid w:val="00EF2C97"/>
    <w:rsid w:val="00EF2E80"/>
    <w:rsid w:val="00EF3362"/>
    <w:rsid w:val="00EF35FC"/>
    <w:rsid w:val="00EF3ADB"/>
    <w:rsid w:val="00EF429A"/>
    <w:rsid w:val="00EF4414"/>
    <w:rsid w:val="00EF4883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1D4"/>
    <w:rsid w:val="00F01CFA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100"/>
    <w:rsid w:val="00F0745F"/>
    <w:rsid w:val="00F077EA"/>
    <w:rsid w:val="00F07942"/>
    <w:rsid w:val="00F07A67"/>
    <w:rsid w:val="00F1068E"/>
    <w:rsid w:val="00F1079C"/>
    <w:rsid w:val="00F10B61"/>
    <w:rsid w:val="00F10E68"/>
    <w:rsid w:val="00F11114"/>
    <w:rsid w:val="00F11936"/>
    <w:rsid w:val="00F12070"/>
    <w:rsid w:val="00F122AD"/>
    <w:rsid w:val="00F12565"/>
    <w:rsid w:val="00F125F1"/>
    <w:rsid w:val="00F12C0F"/>
    <w:rsid w:val="00F133E0"/>
    <w:rsid w:val="00F1381F"/>
    <w:rsid w:val="00F13963"/>
    <w:rsid w:val="00F1399F"/>
    <w:rsid w:val="00F13E3A"/>
    <w:rsid w:val="00F13EF4"/>
    <w:rsid w:val="00F1416C"/>
    <w:rsid w:val="00F14364"/>
    <w:rsid w:val="00F14592"/>
    <w:rsid w:val="00F1496F"/>
    <w:rsid w:val="00F15834"/>
    <w:rsid w:val="00F15B97"/>
    <w:rsid w:val="00F15BD5"/>
    <w:rsid w:val="00F161ED"/>
    <w:rsid w:val="00F162FD"/>
    <w:rsid w:val="00F163D1"/>
    <w:rsid w:val="00F164BB"/>
    <w:rsid w:val="00F167A3"/>
    <w:rsid w:val="00F1691F"/>
    <w:rsid w:val="00F16E44"/>
    <w:rsid w:val="00F175B8"/>
    <w:rsid w:val="00F17D49"/>
    <w:rsid w:val="00F17F0D"/>
    <w:rsid w:val="00F2014E"/>
    <w:rsid w:val="00F2025D"/>
    <w:rsid w:val="00F20595"/>
    <w:rsid w:val="00F208C9"/>
    <w:rsid w:val="00F20FA0"/>
    <w:rsid w:val="00F211FF"/>
    <w:rsid w:val="00F213DC"/>
    <w:rsid w:val="00F21494"/>
    <w:rsid w:val="00F21AB9"/>
    <w:rsid w:val="00F21BFF"/>
    <w:rsid w:val="00F223DF"/>
    <w:rsid w:val="00F227D8"/>
    <w:rsid w:val="00F22A0F"/>
    <w:rsid w:val="00F22F87"/>
    <w:rsid w:val="00F23517"/>
    <w:rsid w:val="00F235F2"/>
    <w:rsid w:val="00F23A67"/>
    <w:rsid w:val="00F23E11"/>
    <w:rsid w:val="00F2409B"/>
    <w:rsid w:val="00F2462D"/>
    <w:rsid w:val="00F2465E"/>
    <w:rsid w:val="00F24A11"/>
    <w:rsid w:val="00F24DB1"/>
    <w:rsid w:val="00F24E2D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C65"/>
    <w:rsid w:val="00F30E5C"/>
    <w:rsid w:val="00F30FDF"/>
    <w:rsid w:val="00F318BA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4F61"/>
    <w:rsid w:val="00F35693"/>
    <w:rsid w:val="00F35AF5"/>
    <w:rsid w:val="00F35E21"/>
    <w:rsid w:val="00F35EBA"/>
    <w:rsid w:val="00F36414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0A1E"/>
    <w:rsid w:val="00F41716"/>
    <w:rsid w:val="00F41DE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28"/>
    <w:rsid w:val="00F45980"/>
    <w:rsid w:val="00F463B1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2E35"/>
    <w:rsid w:val="00F537AE"/>
    <w:rsid w:val="00F539A8"/>
    <w:rsid w:val="00F53D21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758"/>
    <w:rsid w:val="00F61A65"/>
    <w:rsid w:val="00F61DEA"/>
    <w:rsid w:val="00F61EAB"/>
    <w:rsid w:val="00F62256"/>
    <w:rsid w:val="00F6237F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67FE8"/>
    <w:rsid w:val="00F702E0"/>
    <w:rsid w:val="00F70636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7BD"/>
    <w:rsid w:val="00F748F4"/>
    <w:rsid w:val="00F74DDE"/>
    <w:rsid w:val="00F75528"/>
    <w:rsid w:val="00F7559F"/>
    <w:rsid w:val="00F75649"/>
    <w:rsid w:val="00F76047"/>
    <w:rsid w:val="00F767B0"/>
    <w:rsid w:val="00F76A26"/>
    <w:rsid w:val="00F771E8"/>
    <w:rsid w:val="00F774C4"/>
    <w:rsid w:val="00F778B6"/>
    <w:rsid w:val="00F7798B"/>
    <w:rsid w:val="00F77AE2"/>
    <w:rsid w:val="00F77BDA"/>
    <w:rsid w:val="00F77BF1"/>
    <w:rsid w:val="00F77D3A"/>
    <w:rsid w:val="00F77E6C"/>
    <w:rsid w:val="00F800A1"/>
    <w:rsid w:val="00F8015B"/>
    <w:rsid w:val="00F8049E"/>
    <w:rsid w:val="00F8055F"/>
    <w:rsid w:val="00F80685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3833"/>
    <w:rsid w:val="00F83D85"/>
    <w:rsid w:val="00F84037"/>
    <w:rsid w:val="00F84057"/>
    <w:rsid w:val="00F84584"/>
    <w:rsid w:val="00F848F9"/>
    <w:rsid w:val="00F84A4B"/>
    <w:rsid w:val="00F84AE5"/>
    <w:rsid w:val="00F858C7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19F"/>
    <w:rsid w:val="00F9048D"/>
    <w:rsid w:val="00F90954"/>
    <w:rsid w:val="00F90A9C"/>
    <w:rsid w:val="00F90C72"/>
    <w:rsid w:val="00F90CF4"/>
    <w:rsid w:val="00F9142D"/>
    <w:rsid w:val="00F915A0"/>
    <w:rsid w:val="00F925DC"/>
    <w:rsid w:val="00F92D27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8CF"/>
    <w:rsid w:val="00FA1B3C"/>
    <w:rsid w:val="00FA1CE6"/>
    <w:rsid w:val="00FA2298"/>
    <w:rsid w:val="00FA23B5"/>
    <w:rsid w:val="00FA25F5"/>
    <w:rsid w:val="00FA2CC4"/>
    <w:rsid w:val="00FA304E"/>
    <w:rsid w:val="00FA324F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07D9"/>
    <w:rsid w:val="00FB0CC0"/>
    <w:rsid w:val="00FB15B8"/>
    <w:rsid w:val="00FB1A8C"/>
    <w:rsid w:val="00FB1ADB"/>
    <w:rsid w:val="00FB1B59"/>
    <w:rsid w:val="00FB1EE1"/>
    <w:rsid w:val="00FB3934"/>
    <w:rsid w:val="00FB3D90"/>
    <w:rsid w:val="00FB3F0A"/>
    <w:rsid w:val="00FB3F24"/>
    <w:rsid w:val="00FB41E5"/>
    <w:rsid w:val="00FB4CB6"/>
    <w:rsid w:val="00FB4DBC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A3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4A20"/>
    <w:rsid w:val="00FC50E1"/>
    <w:rsid w:val="00FC5DB6"/>
    <w:rsid w:val="00FC66EE"/>
    <w:rsid w:val="00FC6B14"/>
    <w:rsid w:val="00FC73B7"/>
    <w:rsid w:val="00FC74D3"/>
    <w:rsid w:val="00FC7F70"/>
    <w:rsid w:val="00FD0019"/>
    <w:rsid w:val="00FD08D7"/>
    <w:rsid w:val="00FD0AFA"/>
    <w:rsid w:val="00FD0B07"/>
    <w:rsid w:val="00FD1628"/>
    <w:rsid w:val="00FD218C"/>
    <w:rsid w:val="00FD21AE"/>
    <w:rsid w:val="00FD2214"/>
    <w:rsid w:val="00FD2478"/>
    <w:rsid w:val="00FD2485"/>
    <w:rsid w:val="00FD2566"/>
    <w:rsid w:val="00FD2B65"/>
    <w:rsid w:val="00FD3404"/>
    <w:rsid w:val="00FD3A61"/>
    <w:rsid w:val="00FD3ADF"/>
    <w:rsid w:val="00FD3AFF"/>
    <w:rsid w:val="00FD3B81"/>
    <w:rsid w:val="00FD3E3E"/>
    <w:rsid w:val="00FD4305"/>
    <w:rsid w:val="00FD48D9"/>
    <w:rsid w:val="00FD4AFA"/>
    <w:rsid w:val="00FD4C01"/>
    <w:rsid w:val="00FD5165"/>
    <w:rsid w:val="00FD51DE"/>
    <w:rsid w:val="00FD5A5C"/>
    <w:rsid w:val="00FD6EA0"/>
    <w:rsid w:val="00FD74F9"/>
    <w:rsid w:val="00FE0795"/>
    <w:rsid w:val="00FE0811"/>
    <w:rsid w:val="00FE0C42"/>
    <w:rsid w:val="00FE1137"/>
    <w:rsid w:val="00FE1DC8"/>
    <w:rsid w:val="00FE2130"/>
    <w:rsid w:val="00FE29D2"/>
    <w:rsid w:val="00FE38FA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7FC"/>
    <w:rsid w:val="00FE5911"/>
    <w:rsid w:val="00FE5B70"/>
    <w:rsid w:val="00FE5C2B"/>
    <w:rsid w:val="00FE5DD2"/>
    <w:rsid w:val="00FE61C1"/>
    <w:rsid w:val="00FE643C"/>
    <w:rsid w:val="00FE65DE"/>
    <w:rsid w:val="00FE6A79"/>
    <w:rsid w:val="00FE7674"/>
    <w:rsid w:val="00FE7712"/>
    <w:rsid w:val="00FE781F"/>
    <w:rsid w:val="00FF057F"/>
    <w:rsid w:val="00FF07D4"/>
    <w:rsid w:val="00FF0D2B"/>
    <w:rsid w:val="00FF1401"/>
    <w:rsid w:val="00FF22E9"/>
    <w:rsid w:val="00FF2581"/>
    <w:rsid w:val="00FF2A2B"/>
    <w:rsid w:val="00FF305E"/>
    <w:rsid w:val="00FF3102"/>
    <w:rsid w:val="00FF31C4"/>
    <w:rsid w:val="00FF3603"/>
    <w:rsid w:val="00FF3683"/>
    <w:rsid w:val="00FF3795"/>
    <w:rsid w:val="00FF3E75"/>
    <w:rsid w:val="00FF41A6"/>
    <w:rsid w:val="00FF45A4"/>
    <w:rsid w:val="00FF467E"/>
    <w:rsid w:val="00FF48B1"/>
    <w:rsid w:val="00FF501A"/>
    <w:rsid w:val="00FF50C1"/>
    <w:rsid w:val="00FF567F"/>
    <w:rsid w:val="00FF5E1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6E7E4"/>
  <w15:docId w15:val="{A3FDEDC1-69F6-4499-AE87-577DF65E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DE7BED"/>
    <w:pPr>
      <w:spacing w:before="120" w:line="240" w:lineRule="auto"/>
      <w:jc w:val="left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6"/>
    <w:next w:val="a6"/>
    <w:link w:val="10"/>
    <w:qFormat/>
    <w:rsid w:val="008324F0"/>
    <w:pPr>
      <w:keepNext/>
      <w:numPr>
        <w:numId w:val="3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6"/>
    <w:next w:val="a6"/>
    <w:link w:val="20"/>
    <w:qFormat/>
    <w:rsid w:val="008324F0"/>
    <w:pPr>
      <w:keepNext/>
      <w:numPr>
        <w:ilvl w:val="1"/>
        <w:numId w:val="3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6"/>
    <w:next w:val="a6"/>
    <w:link w:val="30"/>
    <w:qFormat/>
    <w:rsid w:val="008324F0"/>
    <w:pPr>
      <w:keepNext/>
      <w:numPr>
        <w:ilvl w:val="2"/>
        <w:numId w:val="3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6"/>
    <w:next w:val="a6"/>
    <w:link w:val="40"/>
    <w:qFormat/>
    <w:rsid w:val="008324F0"/>
    <w:pPr>
      <w:keepNext/>
      <w:numPr>
        <w:ilvl w:val="3"/>
        <w:numId w:val="3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5">
    <w:name w:val="heading 5"/>
    <w:basedOn w:val="a6"/>
    <w:next w:val="a6"/>
    <w:link w:val="50"/>
    <w:uiPriority w:val="9"/>
    <w:semiHidden/>
    <w:unhideWhenUsed/>
    <w:qFormat/>
    <w:rsid w:val="002233AE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paragraph" w:styleId="6">
    <w:name w:val="heading 6"/>
    <w:basedOn w:val="a6"/>
    <w:next w:val="a6"/>
    <w:link w:val="60"/>
    <w:qFormat/>
    <w:rsid w:val="008324F0"/>
    <w:pPr>
      <w:numPr>
        <w:ilvl w:val="5"/>
        <w:numId w:val="3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6"/>
    <w:next w:val="a6"/>
    <w:link w:val="70"/>
    <w:qFormat/>
    <w:rsid w:val="008324F0"/>
    <w:pPr>
      <w:numPr>
        <w:ilvl w:val="6"/>
        <w:numId w:val="3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6"/>
    <w:next w:val="a6"/>
    <w:link w:val="80"/>
    <w:qFormat/>
    <w:rsid w:val="008324F0"/>
    <w:pPr>
      <w:numPr>
        <w:ilvl w:val="7"/>
        <w:numId w:val="3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0">
    <w:name w:val="Заголовок 1 Знак"/>
    <w:basedOn w:val="a7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7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7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7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7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7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7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a">
    <w:name w:val="Title"/>
    <w:basedOn w:val="a6"/>
    <w:link w:val="ab"/>
    <w:qFormat/>
    <w:rsid w:val="00DE7BED"/>
    <w:pPr>
      <w:jc w:val="center"/>
    </w:pPr>
    <w:rPr>
      <w:b/>
      <w:bCs/>
      <w:sz w:val="28"/>
    </w:rPr>
  </w:style>
  <w:style w:type="character" w:customStyle="1" w:styleId="ab">
    <w:name w:val="Заголовок Знак"/>
    <w:basedOn w:val="a7"/>
    <w:link w:val="aa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c">
    <w:name w:val="List Paragraph"/>
    <w:basedOn w:val="a6"/>
    <w:uiPriority w:val="34"/>
    <w:qFormat/>
    <w:rsid w:val="00DE7BED"/>
    <w:pPr>
      <w:ind w:left="720"/>
      <w:contextualSpacing/>
    </w:pPr>
  </w:style>
  <w:style w:type="paragraph" w:customStyle="1" w:styleId="a5">
    <w:name w:val="Буллит"/>
    <w:basedOn w:val="a6"/>
    <w:link w:val="ad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d">
    <w:name w:val="Буллит Знак"/>
    <w:basedOn w:val="a7"/>
    <w:link w:val="a5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Times New Roman" w:eastAsia="Times New Roman" w:hAnsi="Times New Roman" w:cs="Times New Roman"/>
      <w:lang w:eastAsia="ru-RU"/>
    </w:rPr>
  </w:style>
  <w:style w:type="character" w:styleId="ae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6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f">
    <w:name w:val="header"/>
    <w:basedOn w:val="a6"/>
    <w:link w:val="af0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0">
    <w:name w:val="Верхний колонтитул Знак"/>
    <w:basedOn w:val="a7"/>
    <w:link w:val="af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f1">
    <w:name w:val="Основной шрифт"/>
    <w:rsid w:val="008324F0"/>
  </w:style>
  <w:style w:type="paragraph" w:customStyle="1" w:styleId="12">
    <w:name w:val="Заголовок1"/>
    <w:basedOn w:val="a6"/>
    <w:next w:val="af2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f2">
    <w:name w:val="Body Text"/>
    <w:basedOn w:val="a6"/>
    <w:link w:val="af3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f3">
    <w:name w:val="Основной текст Знак"/>
    <w:basedOn w:val="a7"/>
    <w:link w:val="af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4">
    <w:name w:val="List"/>
    <w:basedOn w:val="af2"/>
    <w:rsid w:val="008324F0"/>
    <w:rPr>
      <w:rFonts w:ascii="Arial" w:hAnsi="Arial" w:cs="Tahoma"/>
    </w:rPr>
  </w:style>
  <w:style w:type="paragraph" w:customStyle="1" w:styleId="13">
    <w:name w:val="Название1"/>
    <w:basedOn w:val="a6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4">
    <w:name w:val="Указатель1"/>
    <w:basedOn w:val="a6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5">
    <w:name w:val="Body Text Indent"/>
    <w:basedOn w:val="a6"/>
    <w:link w:val="af6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6">
    <w:name w:val="Основной текст с отступом Знак"/>
    <w:basedOn w:val="a7"/>
    <w:link w:val="af5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6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6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7">
    <w:name w:val="Balloon Text"/>
    <w:basedOn w:val="a6"/>
    <w:link w:val="af8"/>
    <w:uiPriority w:val="99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8">
    <w:name w:val="Текст выноски Знак"/>
    <w:basedOn w:val="a7"/>
    <w:link w:val="af7"/>
    <w:uiPriority w:val="99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9">
    <w:name w:val="footer"/>
    <w:basedOn w:val="a6"/>
    <w:link w:val="afa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a">
    <w:name w:val="Нижний колонтитул Знак"/>
    <w:basedOn w:val="a7"/>
    <w:link w:val="af9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5">
    <w:name w:val="Знак1"/>
    <w:basedOn w:val="a6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b">
    <w:name w:val="Subtitle"/>
    <w:basedOn w:val="12"/>
    <w:next w:val="af2"/>
    <w:link w:val="afc"/>
    <w:qFormat/>
    <w:rsid w:val="008324F0"/>
    <w:pPr>
      <w:jc w:val="center"/>
    </w:pPr>
    <w:rPr>
      <w:i/>
      <w:iCs/>
    </w:rPr>
  </w:style>
  <w:style w:type="character" w:customStyle="1" w:styleId="afc">
    <w:name w:val="Подзаголовок Знак"/>
    <w:basedOn w:val="a7"/>
    <w:link w:val="afb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6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d">
    <w:name w:val="Знак"/>
    <w:basedOn w:val="a6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e">
    <w:name w:val="Содержимое таблицы"/>
    <w:basedOn w:val="a6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f">
    <w:name w:val="Заголовок таблицы"/>
    <w:basedOn w:val="afe"/>
    <w:rsid w:val="008324F0"/>
    <w:pPr>
      <w:jc w:val="center"/>
    </w:pPr>
    <w:rPr>
      <w:b/>
      <w:bCs/>
    </w:rPr>
  </w:style>
  <w:style w:type="paragraph" w:customStyle="1" w:styleId="aff0">
    <w:name w:val="Содержимое врезки"/>
    <w:basedOn w:val="af2"/>
    <w:rsid w:val="008324F0"/>
  </w:style>
  <w:style w:type="character" w:customStyle="1" w:styleId="22">
    <w:name w:val="Основной текст с отступом 2 Знак"/>
    <w:basedOn w:val="a7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6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6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7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6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6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customStyle="1" w:styleId="320">
    <w:name w:val="Основной текст 32"/>
    <w:basedOn w:val="a6"/>
    <w:rsid w:val="00C55087"/>
    <w:pPr>
      <w:spacing w:before="0" w:after="120"/>
    </w:pPr>
    <w:rPr>
      <w:rFonts w:ascii="Times New Roman" w:hAnsi="Times New Roman"/>
      <w:sz w:val="16"/>
      <w:szCs w:val="16"/>
      <w:lang w:eastAsia="zh-CN"/>
    </w:rPr>
  </w:style>
  <w:style w:type="character" w:customStyle="1" w:styleId="50">
    <w:name w:val="Заголовок 5 Знак"/>
    <w:basedOn w:val="a7"/>
    <w:link w:val="5"/>
    <w:uiPriority w:val="9"/>
    <w:semiHidden/>
    <w:rsid w:val="002233A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customStyle="1" w:styleId="16">
    <w:name w:val="Знак1"/>
    <w:basedOn w:val="a6"/>
    <w:rsid w:val="002233AE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customStyle="1" w:styleId="aff1">
    <w:name w:val="Знак"/>
    <w:basedOn w:val="a6"/>
    <w:rsid w:val="002233AE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styleId="aff2">
    <w:name w:val="Block Text"/>
    <w:basedOn w:val="a6"/>
    <w:semiHidden/>
    <w:rsid w:val="002233AE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rFonts w:ascii="Times New Roman" w:hAnsi="Times New Roman"/>
      <w:color w:val="000000"/>
      <w:sz w:val="24"/>
    </w:rPr>
  </w:style>
  <w:style w:type="paragraph" w:customStyle="1" w:styleId="a0">
    <w:name w:val="Пункт"/>
    <w:basedOn w:val="a6"/>
    <w:rsid w:val="002233AE"/>
    <w:pPr>
      <w:numPr>
        <w:ilvl w:val="1"/>
        <w:numId w:val="6"/>
      </w:numPr>
      <w:tabs>
        <w:tab w:val="left" w:pos="1134"/>
      </w:tabs>
      <w:spacing w:before="0"/>
      <w:jc w:val="both"/>
    </w:pPr>
    <w:rPr>
      <w:rFonts w:ascii="Times New Roman" w:hAnsi="Times New Roman"/>
      <w:sz w:val="28"/>
      <w:szCs w:val="20"/>
    </w:rPr>
  </w:style>
  <w:style w:type="paragraph" w:customStyle="1" w:styleId="a1">
    <w:name w:val="Подпункт"/>
    <w:basedOn w:val="a0"/>
    <w:rsid w:val="002233AE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2">
    <w:name w:val="Подподпункт"/>
    <w:basedOn w:val="a1"/>
    <w:rsid w:val="002233AE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4">
    <w:name w:val="Подподподподпункт"/>
    <w:basedOn w:val="a6"/>
    <w:rsid w:val="002233AE"/>
    <w:pPr>
      <w:numPr>
        <w:ilvl w:val="6"/>
        <w:numId w:val="6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3">
    <w:name w:val="Подподподпункт"/>
    <w:basedOn w:val="a6"/>
    <w:rsid w:val="002233AE"/>
    <w:pPr>
      <w:numPr>
        <w:ilvl w:val="5"/>
        <w:numId w:val="6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">
    <w:name w:val="Пункт кор."/>
    <w:basedOn w:val="a0"/>
    <w:rsid w:val="002233AE"/>
    <w:pPr>
      <w:keepNext/>
      <w:numPr>
        <w:ilvl w:val="0"/>
      </w:numPr>
    </w:pPr>
    <w:rPr>
      <w:b/>
      <w:i/>
    </w:rPr>
  </w:style>
  <w:style w:type="character" w:styleId="aff3">
    <w:name w:val="Strong"/>
    <w:uiPriority w:val="22"/>
    <w:qFormat/>
    <w:rsid w:val="002233AE"/>
    <w:rPr>
      <w:b/>
      <w:bCs/>
    </w:rPr>
  </w:style>
  <w:style w:type="paragraph" w:customStyle="1" w:styleId="xl22">
    <w:name w:val="xl22"/>
    <w:basedOn w:val="a6"/>
    <w:rsid w:val="002233AE"/>
    <w:pPr>
      <w:spacing w:before="100" w:beforeAutospacing="1" w:after="100" w:afterAutospacing="1"/>
    </w:pPr>
    <w:rPr>
      <w:rFonts w:cs="Arial"/>
      <w:sz w:val="24"/>
      <w:lang w:val="en-GB" w:eastAsia="en-US"/>
    </w:rPr>
  </w:style>
  <w:style w:type="table" w:styleId="aff4">
    <w:name w:val="Table Grid"/>
    <w:basedOn w:val="a8"/>
    <w:uiPriority w:val="59"/>
    <w:rsid w:val="002233AE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link w:val="17"/>
    <w:rsid w:val="002233AE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17">
    <w:name w:val="Основной текст1"/>
    <w:basedOn w:val="a6"/>
    <w:link w:val="Bodytext"/>
    <w:rsid w:val="002233AE"/>
    <w:pPr>
      <w:shd w:val="clear" w:color="auto" w:fill="FFFFFF"/>
      <w:spacing w:before="0" w:line="0" w:lineRule="atLeast"/>
    </w:pPr>
    <w:rPr>
      <w:rFonts w:eastAsia="Arial" w:cs="Arial"/>
      <w:sz w:val="15"/>
      <w:szCs w:val="15"/>
      <w:lang w:eastAsia="en-US"/>
    </w:rPr>
  </w:style>
  <w:style w:type="character" w:customStyle="1" w:styleId="BodytextCandara8ptNotBold">
    <w:name w:val="Body text + Candara;8 pt;Not Bold"/>
    <w:rsid w:val="002233AE"/>
    <w:rPr>
      <w:rFonts w:ascii="Candara" w:eastAsia="Candara" w:hAnsi="Candara" w:cs="Candara"/>
      <w:b/>
      <w:bCs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paragraph" w:styleId="aff5">
    <w:name w:val="caption"/>
    <w:basedOn w:val="a6"/>
    <w:next w:val="afb"/>
    <w:qFormat/>
    <w:rsid w:val="002233AE"/>
    <w:pPr>
      <w:suppressAutoHyphens/>
      <w:spacing w:before="0"/>
      <w:jc w:val="center"/>
    </w:pPr>
    <w:rPr>
      <w:rFonts w:ascii="Times New Roman" w:hAnsi="Times New Roman"/>
      <w:b/>
      <w:bCs/>
      <w:sz w:val="28"/>
      <w:lang w:eastAsia="zh-CN"/>
    </w:rPr>
  </w:style>
  <w:style w:type="character" w:customStyle="1" w:styleId="Bodytext3">
    <w:name w:val="Body text (3)_"/>
    <w:link w:val="Bodytext30"/>
    <w:rsid w:val="002233AE"/>
    <w:rPr>
      <w:sz w:val="19"/>
      <w:szCs w:val="19"/>
      <w:shd w:val="clear" w:color="auto" w:fill="FFFFFF"/>
    </w:rPr>
  </w:style>
  <w:style w:type="paragraph" w:customStyle="1" w:styleId="Bodytext30">
    <w:name w:val="Body text (3)"/>
    <w:basedOn w:val="a6"/>
    <w:link w:val="Bodytext3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Bodytext4">
    <w:name w:val="Body text (4)_"/>
    <w:link w:val="Bodytext40"/>
    <w:rsid w:val="002233AE"/>
    <w:rPr>
      <w:shd w:val="clear" w:color="auto" w:fill="FFFFFF"/>
    </w:rPr>
  </w:style>
  <w:style w:type="paragraph" w:customStyle="1" w:styleId="Bodytext40">
    <w:name w:val="Body text (4)"/>
    <w:basedOn w:val="a6"/>
    <w:link w:val="Bodytext4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Bodytext10">
    <w:name w:val="Body text (10)_"/>
    <w:link w:val="Bodytext100"/>
    <w:rsid w:val="002233AE"/>
    <w:rPr>
      <w:shd w:val="clear" w:color="auto" w:fill="FFFFFF"/>
    </w:rPr>
  </w:style>
  <w:style w:type="paragraph" w:customStyle="1" w:styleId="Bodytext100">
    <w:name w:val="Body text (10)"/>
    <w:basedOn w:val="a6"/>
    <w:link w:val="Bodytext10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Bodytext7">
    <w:name w:val="Body text (7)_"/>
    <w:link w:val="Bodytext70"/>
    <w:rsid w:val="002233AE"/>
    <w:rPr>
      <w:sz w:val="18"/>
      <w:szCs w:val="18"/>
      <w:shd w:val="clear" w:color="auto" w:fill="FFFFFF"/>
    </w:rPr>
  </w:style>
  <w:style w:type="paragraph" w:customStyle="1" w:styleId="Bodytext70">
    <w:name w:val="Body text (7)"/>
    <w:basedOn w:val="a6"/>
    <w:link w:val="Bodytext7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Bodytext9">
    <w:name w:val="Body text (9)_"/>
    <w:link w:val="Bodytext90"/>
    <w:rsid w:val="002233AE"/>
    <w:rPr>
      <w:shd w:val="clear" w:color="auto" w:fill="FFFFFF"/>
    </w:rPr>
  </w:style>
  <w:style w:type="character" w:customStyle="1" w:styleId="Bodytext8">
    <w:name w:val="Body text (8)_"/>
    <w:link w:val="Bodytext80"/>
    <w:rsid w:val="002233AE"/>
    <w:rPr>
      <w:shd w:val="clear" w:color="auto" w:fill="FFFFFF"/>
    </w:rPr>
  </w:style>
  <w:style w:type="paragraph" w:customStyle="1" w:styleId="Bodytext90">
    <w:name w:val="Body text (9)"/>
    <w:basedOn w:val="a6"/>
    <w:link w:val="Bodytext9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Bodytext80">
    <w:name w:val="Body text (8)"/>
    <w:basedOn w:val="a6"/>
    <w:link w:val="Bodytext8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WW8Num13z3">
    <w:name w:val="WW8Num13z3"/>
    <w:rsid w:val="008F3A32"/>
    <w:rPr>
      <w:rFonts w:ascii="Symbol" w:hAnsi="Symbol" w:cs="Symbol"/>
    </w:rPr>
  </w:style>
  <w:style w:type="character" w:styleId="aff6">
    <w:name w:val="Emphasis"/>
    <w:uiPriority w:val="20"/>
    <w:qFormat/>
    <w:rsid w:val="00221167"/>
    <w:rPr>
      <w:i/>
      <w:iCs/>
    </w:rPr>
  </w:style>
  <w:style w:type="paragraph" w:customStyle="1" w:styleId="aff7">
    <w:basedOn w:val="a6"/>
    <w:next w:val="aa"/>
    <w:link w:val="aff8"/>
    <w:qFormat/>
    <w:rsid w:val="009F458B"/>
    <w:pPr>
      <w:jc w:val="center"/>
    </w:pPr>
    <w:rPr>
      <w:b/>
      <w:bCs/>
      <w:sz w:val="28"/>
    </w:rPr>
  </w:style>
  <w:style w:type="character" w:customStyle="1" w:styleId="aff8">
    <w:name w:val="Название Знак"/>
    <w:basedOn w:val="a7"/>
    <w:link w:val="aff7"/>
    <w:rsid w:val="009F458B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220">
    <w:name w:val="Основной текст 22"/>
    <w:basedOn w:val="a6"/>
    <w:rsid w:val="009F458B"/>
    <w:pPr>
      <w:overflowPunct w:val="0"/>
      <w:autoSpaceDE w:val="0"/>
      <w:autoSpaceDN w:val="0"/>
      <w:adjustRightInd w:val="0"/>
      <w:spacing w:before="0"/>
      <w:ind w:right="283" w:firstLine="360"/>
      <w:jc w:val="both"/>
      <w:textAlignment w:val="baseline"/>
    </w:pPr>
    <w:rPr>
      <w:rFonts w:ascii="Times New Roman" w:hAnsi="Times New Roman"/>
      <w:sz w:val="24"/>
      <w:szCs w:val="20"/>
    </w:rPr>
  </w:style>
  <w:style w:type="paragraph" w:customStyle="1" w:styleId="aff9">
    <w:basedOn w:val="a6"/>
    <w:next w:val="aa"/>
    <w:qFormat/>
    <w:rsid w:val="00AE1C82"/>
    <w:pPr>
      <w:jc w:val="center"/>
    </w:pPr>
    <w:rPr>
      <w:b/>
      <w:bC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89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2CDD05-5274-40A7-B3F0-98030051B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2673</Words>
  <Characters>15241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17879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prokofievaeg</cp:lastModifiedBy>
  <cp:revision>4</cp:revision>
  <cp:lastPrinted>2018-02-05T11:43:00Z</cp:lastPrinted>
  <dcterms:created xsi:type="dcterms:W3CDTF">2018-02-05T11:50:00Z</dcterms:created>
  <dcterms:modified xsi:type="dcterms:W3CDTF">2018-02-05T11:53:00Z</dcterms:modified>
</cp:coreProperties>
</file>